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Pr="005D517F" w:rsidRDefault="00132A6F" w:rsidP="009464E4">
      <w:pPr>
        <w:tabs>
          <w:tab w:val="center" w:pos="0"/>
        </w:tabs>
        <w:spacing w:line="240" w:lineRule="auto"/>
        <w:ind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5D517F">
        <w:rPr>
          <w:rFonts w:ascii="Arial" w:hAnsi="Arial" w:cs="Arial"/>
          <w:b/>
          <w:bCs/>
          <w:sz w:val="32"/>
          <w:szCs w:val="32"/>
        </w:rPr>
        <w:t xml:space="preserve">СОВЕТ </w:t>
      </w:r>
      <w:r w:rsidR="008B4CE1" w:rsidRPr="005D517F">
        <w:rPr>
          <w:rFonts w:ascii="Arial" w:hAnsi="Arial" w:cs="Arial"/>
          <w:b/>
          <w:bCs/>
          <w:sz w:val="32"/>
          <w:szCs w:val="32"/>
        </w:rPr>
        <w:t>СЕЛЬСКОГО ПОСЕЛЕНИЯ «</w:t>
      </w:r>
      <w:r w:rsidR="00102FA2" w:rsidRPr="005D517F">
        <w:rPr>
          <w:rFonts w:ascii="Arial" w:hAnsi="Arial" w:cs="Arial"/>
          <w:b/>
          <w:bCs/>
          <w:sz w:val="32"/>
          <w:szCs w:val="32"/>
        </w:rPr>
        <w:t>ОНОНСКОЕ</w:t>
      </w:r>
      <w:r w:rsidR="008B4CE1" w:rsidRPr="005D517F">
        <w:rPr>
          <w:rFonts w:ascii="Arial" w:hAnsi="Arial" w:cs="Arial"/>
          <w:b/>
          <w:bCs/>
          <w:sz w:val="32"/>
          <w:szCs w:val="32"/>
        </w:rPr>
        <w:t>»</w:t>
      </w:r>
    </w:p>
    <w:p w:rsidR="000E26F9" w:rsidRPr="005D517F" w:rsidRDefault="000E26F9" w:rsidP="005D517F">
      <w:pPr>
        <w:pStyle w:val="20"/>
        <w:spacing w:before="0" w:after="0" w:line="240" w:lineRule="auto"/>
        <w:ind w:firstLine="0"/>
        <w:jc w:val="center"/>
        <w:rPr>
          <w:rFonts w:ascii="Arial" w:hAnsi="Arial" w:cs="Arial"/>
          <w:sz w:val="32"/>
          <w:szCs w:val="32"/>
        </w:rPr>
      </w:pPr>
    </w:p>
    <w:p w:rsidR="00132A6F" w:rsidRPr="005D517F" w:rsidRDefault="00132A6F" w:rsidP="005D517F">
      <w:pPr>
        <w:pStyle w:val="20"/>
        <w:spacing w:before="0" w:after="0" w:line="240" w:lineRule="auto"/>
        <w:ind w:firstLine="0"/>
        <w:jc w:val="center"/>
        <w:rPr>
          <w:rFonts w:ascii="Arial" w:hAnsi="Arial" w:cs="Arial"/>
          <w:sz w:val="32"/>
          <w:szCs w:val="32"/>
        </w:rPr>
      </w:pPr>
      <w:r w:rsidRPr="005D517F">
        <w:rPr>
          <w:rFonts w:ascii="Arial" w:hAnsi="Arial" w:cs="Arial"/>
          <w:sz w:val="32"/>
          <w:szCs w:val="32"/>
        </w:rPr>
        <w:t>РЕШЕНИЕ</w:t>
      </w:r>
    </w:p>
    <w:p w:rsidR="00132A6F" w:rsidRPr="000E26F9" w:rsidRDefault="00132A6F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0E26F9" w:rsidRPr="000E26F9" w:rsidRDefault="000E26F9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32A6F" w:rsidRPr="000E26F9" w:rsidRDefault="00132A6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«</w:t>
      </w:r>
      <w:r w:rsidR="009464E4">
        <w:rPr>
          <w:rFonts w:ascii="Arial" w:hAnsi="Arial" w:cs="Arial"/>
          <w:sz w:val="24"/>
          <w:szCs w:val="24"/>
        </w:rPr>
        <w:t>13</w:t>
      </w:r>
      <w:r w:rsidRPr="000E26F9">
        <w:rPr>
          <w:rFonts w:ascii="Arial" w:hAnsi="Arial" w:cs="Arial"/>
          <w:sz w:val="24"/>
          <w:szCs w:val="24"/>
        </w:rPr>
        <w:t>»</w:t>
      </w:r>
      <w:r w:rsidR="009464E4">
        <w:rPr>
          <w:rFonts w:ascii="Arial" w:hAnsi="Arial" w:cs="Arial"/>
          <w:sz w:val="24"/>
          <w:szCs w:val="24"/>
        </w:rPr>
        <w:t xml:space="preserve"> декабря</w:t>
      </w:r>
      <w:r w:rsidRPr="000E26F9">
        <w:rPr>
          <w:rFonts w:ascii="Arial" w:hAnsi="Arial" w:cs="Arial"/>
          <w:sz w:val="24"/>
          <w:szCs w:val="24"/>
        </w:rPr>
        <w:t xml:space="preserve"> 2024</w:t>
      </w:r>
      <w:r w:rsidR="003E5A25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>года</w:t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ab/>
      </w:r>
      <w:r w:rsidR="009464E4" w:rsidRPr="000E26F9">
        <w:rPr>
          <w:rFonts w:ascii="Arial" w:hAnsi="Arial" w:cs="Arial"/>
          <w:sz w:val="24"/>
          <w:szCs w:val="24"/>
        </w:rPr>
        <w:tab/>
      </w:r>
      <w:r w:rsidR="009464E4" w:rsidRPr="000E26F9">
        <w:rPr>
          <w:rFonts w:ascii="Arial" w:hAnsi="Arial" w:cs="Arial"/>
          <w:sz w:val="24"/>
          <w:szCs w:val="24"/>
        </w:rPr>
        <w:tab/>
      </w:r>
      <w:r w:rsidR="009464E4" w:rsidRPr="000E26F9">
        <w:rPr>
          <w:rFonts w:ascii="Arial" w:hAnsi="Arial" w:cs="Arial"/>
          <w:sz w:val="24"/>
          <w:szCs w:val="24"/>
        </w:rPr>
        <w:tab/>
      </w:r>
      <w:r w:rsidR="009464E4" w:rsidRPr="000E26F9">
        <w:rPr>
          <w:rFonts w:ascii="Arial" w:hAnsi="Arial" w:cs="Arial"/>
          <w:sz w:val="24"/>
          <w:szCs w:val="24"/>
        </w:rPr>
        <w:tab/>
      </w:r>
      <w:r w:rsidR="009464E4" w:rsidRPr="000E26F9">
        <w:rPr>
          <w:rFonts w:ascii="Arial" w:hAnsi="Arial" w:cs="Arial"/>
          <w:sz w:val="24"/>
          <w:szCs w:val="24"/>
        </w:rPr>
        <w:tab/>
      </w:r>
      <w:r w:rsidRPr="000E26F9">
        <w:rPr>
          <w:rFonts w:ascii="Arial" w:hAnsi="Arial" w:cs="Arial"/>
          <w:sz w:val="24"/>
          <w:szCs w:val="24"/>
        </w:rPr>
        <w:t xml:space="preserve">№ </w:t>
      </w:r>
      <w:r w:rsidR="009464E4">
        <w:rPr>
          <w:rFonts w:ascii="Arial" w:hAnsi="Arial" w:cs="Arial"/>
          <w:sz w:val="24"/>
          <w:szCs w:val="24"/>
        </w:rPr>
        <w:t>139</w:t>
      </w:r>
    </w:p>
    <w:p w:rsidR="000E26F9" w:rsidRDefault="000E26F9" w:rsidP="009464E4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464E4" w:rsidRPr="000E26F9" w:rsidRDefault="009464E4" w:rsidP="009464E4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32A6F" w:rsidRDefault="000E26F9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Ононское</w:t>
      </w:r>
    </w:p>
    <w:p w:rsidR="000E26F9" w:rsidRDefault="000E26F9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0E26F9" w:rsidRPr="000E26F9" w:rsidRDefault="000E26F9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32A6F" w:rsidRPr="005D517F" w:rsidRDefault="00132A6F" w:rsidP="005D517F">
      <w:pPr>
        <w:spacing w:line="240" w:lineRule="auto"/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5D517F">
        <w:rPr>
          <w:rFonts w:ascii="Arial" w:hAnsi="Arial" w:cs="Arial"/>
          <w:b/>
          <w:sz w:val="32"/>
          <w:szCs w:val="32"/>
        </w:rPr>
        <w:t xml:space="preserve">«О бюджете </w:t>
      </w:r>
      <w:r w:rsidR="008B4CE1" w:rsidRPr="005D517F">
        <w:rPr>
          <w:rFonts w:ascii="Arial" w:hAnsi="Arial" w:cs="Arial"/>
          <w:b/>
          <w:sz w:val="32"/>
          <w:szCs w:val="32"/>
        </w:rPr>
        <w:t>сельского поселения «</w:t>
      </w:r>
      <w:r w:rsidR="00102FA2" w:rsidRPr="005D517F">
        <w:rPr>
          <w:rFonts w:ascii="Arial" w:hAnsi="Arial" w:cs="Arial"/>
          <w:b/>
          <w:sz w:val="32"/>
          <w:szCs w:val="32"/>
        </w:rPr>
        <w:t>Ононское</w:t>
      </w:r>
      <w:r w:rsidR="008B4CE1" w:rsidRPr="005D517F">
        <w:rPr>
          <w:rFonts w:ascii="Arial" w:hAnsi="Arial" w:cs="Arial"/>
          <w:b/>
          <w:sz w:val="32"/>
          <w:szCs w:val="32"/>
        </w:rPr>
        <w:t>»</w:t>
      </w:r>
      <w:r w:rsidR="000E26F9" w:rsidRPr="005D517F">
        <w:rPr>
          <w:rFonts w:ascii="Arial" w:hAnsi="Arial" w:cs="Arial"/>
          <w:b/>
          <w:sz w:val="32"/>
          <w:szCs w:val="32"/>
        </w:rPr>
        <w:t xml:space="preserve"> </w:t>
      </w:r>
      <w:r w:rsidRPr="005D517F">
        <w:rPr>
          <w:rFonts w:ascii="Arial" w:hAnsi="Arial" w:cs="Arial"/>
          <w:b/>
          <w:sz w:val="32"/>
          <w:szCs w:val="32"/>
        </w:rPr>
        <w:t>на 2025 год и плановый период 2026-2027 годов</w:t>
      </w:r>
      <w:r w:rsidR="007B4B23">
        <w:rPr>
          <w:rFonts w:ascii="Arial" w:hAnsi="Arial" w:cs="Arial"/>
          <w:b/>
          <w:sz w:val="32"/>
          <w:szCs w:val="32"/>
        </w:rPr>
        <w:t xml:space="preserve"> в первом чтении</w:t>
      </w:r>
      <w:r w:rsidRPr="005D517F">
        <w:rPr>
          <w:rFonts w:ascii="Arial" w:hAnsi="Arial" w:cs="Arial"/>
          <w:b/>
          <w:sz w:val="32"/>
          <w:szCs w:val="32"/>
        </w:rPr>
        <w:t>»</w:t>
      </w:r>
    </w:p>
    <w:p w:rsidR="00132A6F" w:rsidRDefault="00132A6F" w:rsidP="009464E4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0E26F9" w:rsidRPr="000E26F9" w:rsidRDefault="000E26F9" w:rsidP="009464E4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32A6F" w:rsidRPr="000E26F9" w:rsidRDefault="005D517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ab/>
      </w:r>
      <w:r w:rsidR="00132A6F" w:rsidRPr="000E26F9">
        <w:rPr>
          <w:rFonts w:ascii="Arial" w:hAnsi="Arial" w:cs="Arial"/>
          <w:sz w:val="24"/>
          <w:szCs w:val="24"/>
        </w:rPr>
        <w:t xml:space="preserve">Руководствуясь статьей 25 Устава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132A6F" w:rsidRPr="000E26F9">
        <w:rPr>
          <w:rFonts w:ascii="Arial" w:hAnsi="Arial" w:cs="Arial"/>
          <w:sz w:val="24"/>
          <w:szCs w:val="24"/>
        </w:rPr>
        <w:t xml:space="preserve">, Совет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</w:p>
    <w:p w:rsidR="00132A6F" w:rsidRPr="000E26F9" w:rsidRDefault="003E5A25" w:rsidP="005D517F">
      <w:pPr>
        <w:spacing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0E26F9">
        <w:rPr>
          <w:rFonts w:ascii="Arial" w:hAnsi="Arial" w:cs="Arial"/>
          <w:b/>
          <w:bCs/>
          <w:sz w:val="24"/>
          <w:szCs w:val="24"/>
        </w:rPr>
        <w:t>р</w:t>
      </w:r>
      <w:r w:rsidR="00132A6F" w:rsidRPr="000E26F9">
        <w:rPr>
          <w:rFonts w:ascii="Arial" w:hAnsi="Arial" w:cs="Arial"/>
          <w:b/>
          <w:bCs/>
          <w:sz w:val="24"/>
          <w:szCs w:val="24"/>
        </w:rPr>
        <w:t>ешил: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bookmarkEnd w:id="0"/>
      <w:r w:rsidR="003E5A25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 xml:space="preserve">на </w:t>
      </w:r>
      <w:r w:rsidR="00F35648" w:rsidRPr="000E26F9">
        <w:rPr>
          <w:rFonts w:ascii="Arial" w:hAnsi="Arial" w:cs="Arial"/>
          <w:sz w:val="24"/>
          <w:szCs w:val="24"/>
        </w:rPr>
        <w:t>2025</w:t>
      </w:r>
      <w:r w:rsidRPr="000E26F9">
        <w:rPr>
          <w:rFonts w:ascii="Arial" w:hAnsi="Arial" w:cs="Arial"/>
          <w:sz w:val="24"/>
          <w:szCs w:val="24"/>
        </w:rPr>
        <w:t xml:space="preserve"> год: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1) общий объем доходов в сумме </w:t>
      </w:r>
      <w:r w:rsidR="00102FA2" w:rsidRPr="000E26F9">
        <w:rPr>
          <w:rFonts w:ascii="Arial" w:hAnsi="Arial" w:cs="Arial"/>
          <w:sz w:val="24"/>
          <w:szCs w:val="24"/>
        </w:rPr>
        <w:t>9231,0</w:t>
      </w:r>
      <w:r w:rsidRPr="000E26F9">
        <w:rPr>
          <w:rFonts w:ascii="Arial" w:hAnsi="Arial" w:cs="Arial"/>
          <w:sz w:val="24"/>
          <w:szCs w:val="24"/>
        </w:rPr>
        <w:t xml:space="preserve"> тыс. рублей;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2) общий объем расходов в сумме </w:t>
      </w:r>
      <w:r w:rsidR="00102FA2" w:rsidRPr="000E26F9">
        <w:rPr>
          <w:rFonts w:ascii="Arial" w:hAnsi="Arial" w:cs="Arial"/>
          <w:sz w:val="24"/>
          <w:szCs w:val="24"/>
        </w:rPr>
        <w:t>9231,0</w:t>
      </w:r>
      <w:r w:rsidRPr="000E26F9">
        <w:rPr>
          <w:rFonts w:ascii="Arial" w:hAnsi="Arial" w:cs="Arial"/>
          <w:sz w:val="24"/>
          <w:szCs w:val="24"/>
        </w:rPr>
        <w:t xml:space="preserve"> тыс. рублей;</w:t>
      </w:r>
    </w:p>
    <w:p w:rsidR="004E0DCB" w:rsidRPr="000E26F9" w:rsidRDefault="004E0DCB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3) профицит</w:t>
      </w:r>
      <w:r w:rsidR="003E5A25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>(дефицит) бюджета 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 xml:space="preserve">» на 2025 год в сумме 0 тыс. рублей </w:t>
      </w:r>
    </w:p>
    <w:p w:rsidR="004E0DCB" w:rsidRPr="000E26F9" w:rsidRDefault="004E0DCB" w:rsidP="005D517F">
      <w:pPr>
        <w:pStyle w:val="afb"/>
        <w:rPr>
          <w:rFonts w:ascii="Arial" w:hAnsi="Arial" w:cs="Arial"/>
          <w:szCs w:val="24"/>
        </w:rPr>
      </w:pPr>
      <w:r w:rsidRPr="000E26F9">
        <w:rPr>
          <w:rFonts w:ascii="Arial" w:hAnsi="Arial" w:cs="Arial"/>
          <w:szCs w:val="24"/>
        </w:rPr>
        <w:t>4)</w:t>
      </w:r>
      <w:r w:rsidR="003E5A25" w:rsidRPr="000E26F9">
        <w:rPr>
          <w:rFonts w:ascii="Arial" w:hAnsi="Arial" w:cs="Arial"/>
          <w:szCs w:val="24"/>
        </w:rPr>
        <w:t xml:space="preserve"> </w:t>
      </w:r>
      <w:r w:rsidR="00BE2AED" w:rsidRPr="000E26F9">
        <w:rPr>
          <w:rFonts w:ascii="Arial" w:hAnsi="Arial" w:cs="Arial"/>
          <w:szCs w:val="24"/>
        </w:rPr>
        <w:t>Установить предельный объём муниципального долга сельского поселения «</w:t>
      </w:r>
      <w:r w:rsidR="00102FA2" w:rsidRPr="000E26F9">
        <w:rPr>
          <w:rFonts w:ascii="Arial" w:hAnsi="Arial" w:cs="Arial"/>
          <w:szCs w:val="24"/>
        </w:rPr>
        <w:t>Ононское</w:t>
      </w:r>
      <w:r w:rsidR="00BE2AED" w:rsidRPr="000E26F9">
        <w:rPr>
          <w:rFonts w:ascii="Arial" w:hAnsi="Arial" w:cs="Arial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</w:t>
      </w:r>
      <w:r w:rsidRPr="000E26F9">
        <w:rPr>
          <w:rFonts w:ascii="Arial" w:hAnsi="Arial" w:cs="Arial"/>
          <w:szCs w:val="24"/>
        </w:rPr>
        <w:t>ерхний предел муниципального долга сельского поселения «</w:t>
      </w:r>
      <w:r w:rsidR="00102FA2" w:rsidRPr="000E26F9">
        <w:rPr>
          <w:rFonts w:ascii="Arial" w:hAnsi="Arial" w:cs="Arial"/>
          <w:szCs w:val="24"/>
        </w:rPr>
        <w:t>Ононское</w:t>
      </w:r>
      <w:r w:rsidRPr="000E26F9">
        <w:rPr>
          <w:rFonts w:ascii="Arial" w:hAnsi="Arial" w:cs="Arial"/>
          <w:szCs w:val="24"/>
        </w:rPr>
        <w:t xml:space="preserve">» на 1 января  </w:t>
      </w:r>
      <w:r w:rsidR="00264CF6" w:rsidRPr="000E26F9">
        <w:rPr>
          <w:rFonts w:ascii="Arial" w:hAnsi="Arial" w:cs="Arial"/>
          <w:szCs w:val="24"/>
        </w:rPr>
        <w:t xml:space="preserve">2026 </w:t>
      </w:r>
      <w:r w:rsidRPr="000E26F9">
        <w:rPr>
          <w:rFonts w:ascii="Arial" w:hAnsi="Arial" w:cs="Arial"/>
          <w:szCs w:val="24"/>
        </w:rPr>
        <w:t>год</w:t>
      </w:r>
      <w:r w:rsidR="00264CF6" w:rsidRPr="000E26F9">
        <w:rPr>
          <w:rFonts w:ascii="Arial" w:hAnsi="Arial" w:cs="Arial"/>
          <w:szCs w:val="24"/>
        </w:rPr>
        <w:t>а</w:t>
      </w:r>
      <w:r w:rsidRPr="000E26F9">
        <w:rPr>
          <w:rFonts w:ascii="Arial" w:hAnsi="Arial" w:cs="Arial"/>
          <w:szCs w:val="24"/>
        </w:rPr>
        <w:t xml:space="preserve"> в сумме 0 тыс. рублей</w:t>
      </w:r>
      <w:r w:rsidR="00E71A6E" w:rsidRPr="000E26F9">
        <w:rPr>
          <w:rFonts w:ascii="Arial" w:hAnsi="Arial" w:cs="Arial"/>
          <w:szCs w:val="24"/>
        </w:rPr>
        <w:t xml:space="preserve">, в том числе верхний предел долга по муниципальным гарантиям </w:t>
      </w:r>
      <w:r w:rsidR="001C0ABE" w:rsidRPr="000E26F9">
        <w:rPr>
          <w:rFonts w:ascii="Arial" w:hAnsi="Arial" w:cs="Arial"/>
          <w:szCs w:val="24"/>
        </w:rPr>
        <w:t>устанавливается в сумме 0 тыс.рублей</w:t>
      </w:r>
    </w:p>
    <w:p w:rsidR="00DA47EA" w:rsidRPr="000E26F9" w:rsidRDefault="00DA47EA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5) резервный фонд администрации сельского поселения 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 xml:space="preserve"> на 2025 год не планируется.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2. Утвердить основные характеристики бюджета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3E5A25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 xml:space="preserve">на плановый период </w:t>
      </w:r>
      <w:r w:rsidR="00F35648" w:rsidRPr="000E26F9">
        <w:rPr>
          <w:rFonts w:ascii="Arial" w:hAnsi="Arial" w:cs="Arial"/>
          <w:sz w:val="24"/>
          <w:szCs w:val="24"/>
        </w:rPr>
        <w:t>2026</w:t>
      </w:r>
      <w:r w:rsidRPr="000E26F9">
        <w:rPr>
          <w:rFonts w:ascii="Arial" w:hAnsi="Arial" w:cs="Arial"/>
          <w:sz w:val="24"/>
          <w:szCs w:val="24"/>
        </w:rPr>
        <w:t xml:space="preserve"> год и </w:t>
      </w:r>
      <w:r w:rsidR="00F35648" w:rsidRPr="000E26F9">
        <w:rPr>
          <w:rFonts w:ascii="Arial" w:hAnsi="Arial" w:cs="Arial"/>
          <w:sz w:val="24"/>
          <w:szCs w:val="24"/>
        </w:rPr>
        <w:t>2027</w:t>
      </w:r>
      <w:r w:rsidRPr="000E26F9">
        <w:rPr>
          <w:rFonts w:ascii="Arial" w:hAnsi="Arial" w:cs="Arial"/>
          <w:sz w:val="24"/>
          <w:szCs w:val="24"/>
        </w:rPr>
        <w:t xml:space="preserve"> год: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1) общий объем доходов на </w:t>
      </w:r>
      <w:r w:rsidR="00F35648" w:rsidRPr="000E26F9">
        <w:rPr>
          <w:rFonts w:ascii="Arial" w:hAnsi="Arial" w:cs="Arial"/>
          <w:sz w:val="24"/>
          <w:szCs w:val="24"/>
        </w:rPr>
        <w:t>2026</w:t>
      </w:r>
      <w:r w:rsidRPr="000E26F9">
        <w:rPr>
          <w:rFonts w:ascii="Arial" w:hAnsi="Arial" w:cs="Arial"/>
          <w:sz w:val="24"/>
          <w:szCs w:val="24"/>
        </w:rPr>
        <w:t xml:space="preserve"> год в сумме </w:t>
      </w:r>
      <w:r w:rsidR="00102FA2" w:rsidRPr="000E26F9">
        <w:rPr>
          <w:rFonts w:ascii="Arial" w:hAnsi="Arial" w:cs="Arial"/>
          <w:sz w:val="24"/>
          <w:szCs w:val="24"/>
        </w:rPr>
        <w:t>9261,7</w:t>
      </w:r>
      <w:r w:rsidRPr="000E26F9">
        <w:rPr>
          <w:rFonts w:ascii="Arial" w:hAnsi="Arial" w:cs="Arial"/>
          <w:sz w:val="24"/>
          <w:szCs w:val="24"/>
        </w:rPr>
        <w:t xml:space="preserve"> тыс. рублей и на </w:t>
      </w:r>
      <w:r w:rsidR="00F35648" w:rsidRPr="000E26F9">
        <w:rPr>
          <w:rFonts w:ascii="Arial" w:hAnsi="Arial" w:cs="Arial"/>
          <w:sz w:val="24"/>
          <w:szCs w:val="24"/>
        </w:rPr>
        <w:t>2027</w:t>
      </w:r>
      <w:r w:rsidRPr="000E26F9">
        <w:rPr>
          <w:rFonts w:ascii="Arial" w:hAnsi="Arial" w:cs="Arial"/>
          <w:sz w:val="24"/>
          <w:szCs w:val="24"/>
        </w:rPr>
        <w:t xml:space="preserve"> год в сумме </w:t>
      </w:r>
      <w:r w:rsidR="00102FA2" w:rsidRPr="000E26F9">
        <w:rPr>
          <w:rFonts w:ascii="Arial" w:hAnsi="Arial" w:cs="Arial"/>
          <w:sz w:val="24"/>
          <w:szCs w:val="24"/>
        </w:rPr>
        <w:t>9261,7</w:t>
      </w:r>
      <w:r w:rsidRPr="000E26F9">
        <w:rPr>
          <w:rFonts w:ascii="Arial" w:hAnsi="Arial" w:cs="Arial"/>
          <w:sz w:val="24"/>
          <w:szCs w:val="24"/>
        </w:rPr>
        <w:t xml:space="preserve"> тыс. рублей;</w:t>
      </w:r>
    </w:p>
    <w:p w:rsidR="007409CF" w:rsidRPr="000E26F9" w:rsidRDefault="007409CF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2) общий объем расходов на </w:t>
      </w:r>
      <w:r w:rsidR="00F35648" w:rsidRPr="000E26F9">
        <w:rPr>
          <w:rFonts w:ascii="Arial" w:hAnsi="Arial" w:cs="Arial"/>
          <w:sz w:val="24"/>
          <w:szCs w:val="24"/>
        </w:rPr>
        <w:t>2026</w:t>
      </w:r>
      <w:r w:rsidRPr="000E26F9">
        <w:rPr>
          <w:rFonts w:ascii="Arial" w:hAnsi="Arial" w:cs="Arial"/>
          <w:sz w:val="24"/>
          <w:szCs w:val="24"/>
        </w:rPr>
        <w:t xml:space="preserve"> год в сумме </w:t>
      </w:r>
      <w:r w:rsidR="00102FA2" w:rsidRPr="000E26F9">
        <w:rPr>
          <w:rFonts w:ascii="Arial" w:hAnsi="Arial" w:cs="Arial"/>
          <w:sz w:val="24"/>
          <w:szCs w:val="24"/>
        </w:rPr>
        <w:t>9261,7</w:t>
      </w:r>
      <w:r w:rsidRPr="000E26F9">
        <w:rPr>
          <w:rFonts w:ascii="Arial" w:hAnsi="Arial" w:cs="Arial"/>
          <w:sz w:val="24"/>
          <w:szCs w:val="24"/>
        </w:rPr>
        <w:t xml:space="preserve"> тыс. рублей, и на </w:t>
      </w:r>
      <w:r w:rsidR="00F35648" w:rsidRPr="000E26F9">
        <w:rPr>
          <w:rFonts w:ascii="Arial" w:hAnsi="Arial" w:cs="Arial"/>
          <w:sz w:val="24"/>
          <w:szCs w:val="24"/>
        </w:rPr>
        <w:t>2027</w:t>
      </w:r>
      <w:r w:rsidRPr="000E26F9">
        <w:rPr>
          <w:rFonts w:ascii="Arial" w:hAnsi="Arial" w:cs="Arial"/>
          <w:sz w:val="24"/>
          <w:szCs w:val="24"/>
        </w:rPr>
        <w:t xml:space="preserve"> год в сумме </w:t>
      </w:r>
      <w:r w:rsidR="00102FA2" w:rsidRPr="000E26F9">
        <w:rPr>
          <w:rFonts w:ascii="Arial" w:hAnsi="Arial" w:cs="Arial"/>
          <w:sz w:val="24"/>
          <w:szCs w:val="24"/>
        </w:rPr>
        <w:t>9261,7</w:t>
      </w:r>
      <w:r w:rsidRPr="000E26F9">
        <w:rPr>
          <w:rFonts w:ascii="Arial" w:hAnsi="Arial" w:cs="Arial"/>
          <w:sz w:val="24"/>
          <w:szCs w:val="24"/>
        </w:rPr>
        <w:t xml:space="preserve"> тыс. рублей;</w:t>
      </w:r>
    </w:p>
    <w:p w:rsidR="007409CF" w:rsidRPr="000E26F9" w:rsidRDefault="008B4CE1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3</w:t>
      </w:r>
      <w:r w:rsidR="007409CF" w:rsidRPr="000E26F9">
        <w:rPr>
          <w:rFonts w:ascii="Arial" w:hAnsi="Arial" w:cs="Arial"/>
          <w:sz w:val="24"/>
          <w:szCs w:val="24"/>
        </w:rPr>
        <w:t>) профицит</w:t>
      </w:r>
      <w:r w:rsidR="000E26F9" w:rsidRPr="000E26F9">
        <w:rPr>
          <w:rFonts w:ascii="Arial" w:hAnsi="Arial" w:cs="Arial"/>
          <w:sz w:val="24"/>
          <w:szCs w:val="24"/>
        </w:rPr>
        <w:t xml:space="preserve"> </w:t>
      </w:r>
      <w:r w:rsidR="004E0DCB" w:rsidRPr="000E26F9">
        <w:rPr>
          <w:rFonts w:ascii="Arial" w:hAnsi="Arial" w:cs="Arial"/>
          <w:sz w:val="24"/>
          <w:szCs w:val="24"/>
        </w:rPr>
        <w:t>(дефицит)</w:t>
      </w:r>
      <w:r w:rsidR="007409CF" w:rsidRPr="000E26F9">
        <w:rPr>
          <w:rFonts w:ascii="Arial" w:hAnsi="Arial" w:cs="Arial"/>
          <w:sz w:val="24"/>
          <w:szCs w:val="24"/>
        </w:rPr>
        <w:t xml:space="preserve"> бюджета </w:t>
      </w:r>
      <w:r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>»</w:t>
      </w:r>
      <w:r w:rsidR="007409CF" w:rsidRPr="000E26F9">
        <w:rPr>
          <w:rFonts w:ascii="Arial" w:hAnsi="Arial" w:cs="Arial"/>
          <w:sz w:val="24"/>
          <w:szCs w:val="24"/>
        </w:rPr>
        <w:t xml:space="preserve">на </w:t>
      </w:r>
      <w:r w:rsidR="00F35648" w:rsidRPr="000E26F9">
        <w:rPr>
          <w:rFonts w:ascii="Arial" w:hAnsi="Arial" w:cs="Arial"/>
          <w:sz w:val="24"/>
          <w:szCs w:val="24"/>
        </w:rPr>
        <w:t>2026</w:t>
      </w:r>
      <w:r w:rsidR="007409CF" w:rsidRPr="000E26F9">
        <w:rPr>
          <w:rFonts w:ascii="Arial" w:hAnsi="Arial" w:cs="Arial"/>
          <w:sz w:val="24"/>
          <w:szCs w:val="24"/>
        </w:rPr>
        <w:t xml:space="preserve"> год в сумме </w:t>
      </w:r>
      <w:r w:rsidRPr="000E26F9">
        <w:rPr>
          <w:rFonts w:ascii="Arial" w:hAnsi="Arial" w:cs="Arial"/>
          <w:sz w:val="24"/>
          <w:szCs w:val="24"/>
        </w:rPr>
        <w:t>0</w:t>
      </w:r>
      <w:r w:rsidR="007409CF" w:rsidRPr="000E26F9">
        <w:rPr>
          <w:rFonts w:ascii="Arial" w:hAnsi="Arial" w:cs="Arial"/>
          <w:sz w:val="24"/>
          <w:szCs w:val="24"/>
        </w:rPr>
        <w:t xml:space="preserve"> тыс. рублей и на </w:t>
      </w:r>
      <w:r w:rsidR="00F35648" w:rsidRPr="000E26F9">
        <w:rPr>
          <w:rFonts w:ascii="Arial" w:hAnsi="Arial" w:cs="Arial"/>
          <w:sz w:val="24"/>
          <w:szCs w:val="24"/>
        </w:rPr>
        <w:t>2027</w:t>
      </w:r>
      <w:r w:rsidR="007409CF" w:rsidRPr="000E26F9">
        <w:rPr>
          <w:rFonts w:ascii="Arial" w:hAnsi="Arial" w:cs="Arial"/>
          <w:sz w:val="24"/>
          <w:szCs w:val="24"/>
        </w:rPr>
        <w:t xml:space="preserve"> год в сумме </w:t>
      </w:r>
      <w:r w:rsidR="00F35648" w:rsidRPr="000E26F9">
        <w:rPr>
          <w:rFonts w:ascii="Arial" w:hAnsi="Arial" w:cs="Arial"/>
          <w:sz w:val="24"/>
          <w:szCs w:val="24"/>
        </w:rPr>
        <w:t xml:space="preserve">0 </w:t>
      </w:r>
      <w:r w:rsidR="004E0DCB" w:rsidRPr="000E26F9">
        <w:rPr>
          <w:rFonts w:ascii="Arial" w:hAnsi="Arial" w:cs="Arial"/>
          <w:sz w:val="24"/>
          <w:szCs w:val="24"/>
        </w:rPr>
        <w:t>тыс. рублей</w:t>
      </w:r>
    </w:p>
    <w:p w:rsidR="004E0DCB" w:rsidRPr="000E26F9" w:rsidRDefault="004E0DCB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4)</w:t>
      </w:r>
      <w:r w:rsidR="00BE2AED" w:rsidRPr="000E26F9">
        <w:rPr>
          <w:rFonts w:ascii="Arial" w:hAnsi="Arial" w:cs="Arial"/>
          <w:sz w:val="24"/>
          <w:szCs w:val="24"/>
        </w:rPr>
        <w:t xml:space="preserve"> Установить предельный объём муниципального долга 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BE2AED" w:rsidRPr="000E26F9">
        <w:rPr>
          <w:rFonts w:ascii="Arial" w:hAnsi="Arial" w:cs="Arial"/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</w:t>
      </w:r>
      <w:r w:rsidRPr="000E26F9">
        <w:rPr>
          <w:rFonts w:ascii="Arial" w:hAnsi="Arial" w:cs="Arial"/>
          <w:sz w:val="24"/>
          <w:szCs w:val="24"/>
        </w:rPr>
        <w:t>ерхний предел муниципального долга 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>» на 1 января 2027</w:t>
      </w:r>
      <w:r w:rsidR="00264CF6" w:rsidRPr="000E26F9">
        <w:rPr>
          <w:rFonts w:ascii="Arial" w:hAnsi="Arial" w:cs="Arial"/>
          <w:sz w:val="24"/>
          <w:szCs w:val="24"/>
        </w:rPr>
        <w:t>года</w:t>
      </w:r>
      <w:r w:rsidRPr="000E26F9">
        <w:rPr>
          <w:rFonts w:ascii="Arial" w:hAnsi="Arial" w:cs="Arial"/>
          <w:sz w:val="24"/>
          <w:szCs w:val="24"/>
        </w:rPr>
        <w:t xml:space="preserve"> и на 1 января 2028 года в сумме 0 тыс. рублей</w:t>
      </w:r>
      <w:r w:rsidR="00E71A6E" w:rsidRPr="000E26F9">
        <w:rPr>
          <w:rFonts w:ascii="Arial" w:hAnsi="Arial" w:cs="Arial"/>
          <w:sz w:val="24"/>
          <w:szCs w:val="24"/>
        </w:rPr>
        <w:t xml:space="preserve">, в том числе верхний предел долга по муниципальным гарантиям </w:t>
      </w:r>
      <w:r w:rsidR="001C0ABE" w:rsidRPr="000E26F9">
        <w:rPr>
          <w:rFonts w:ascii="Arial" w:hAnsi="Arial" w:cs="Arial"/>
          <w:sz w:val="24"/>
          <w:szCs w:val="24"/>
        </w:rPr>
        <w:t>устанавливается в сумме 2 тыс.рублей</w:t>
      </w:r>
      <w:r w:rsidR="00E71A6E" w:rsidRPr="000E26F9">
        <w:rPr>
          <w:rFonts w:ascii="Arial" w:hAnsi="Arial" w:cs="Arial"/>
          <w:sz w:val="24"/>
          <w:szCs w:val="24"/>
        </w:rPr>
        <w:t>.</w:t>
      </w:r>
    </w:p>
    <w:p w:rsidR="00DA47EA" w:rsidRPr="000E26F9" w:rsidRDefault="00DA47EA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 xml:space="preserve">5) резервный фонд администрации сельского поселения 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 xml:space="preserve"> на 2026 год и на 2027 год не планируется;</w:t>
      </w:r>
    </w:p>
    <w:p w:rsidR="007409CF" w:rsidRPr="000E26F9" w:rsidRDefault="004E0DCB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lastRenderedPageBreak/>
        <w:t>3</w:t>
      </w:r>
      <w:r w:rsidR="007409CF" w:rsidRPr="000E26F9">
        <w:rPr>
          <w:rFonts w:ascii="Arial" w:hAnsi="Arial" w:cs="Arial"/>
          <w:sz w:val="24"/>
          <w:szCs w:val="24"/>
        </w:rPr>
        <w:t xml:space="preserve">. Утвердить объем поступлений доходов в бюджет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409CF" w:rsidRPr="000E26F9">
        <w:rPr>
          <w:rFonts w:ascii="Arial" w:hAnsi="Arial" w:cs="Arial"/>
          <w:sz w:val="24"/>
          <w:szCs w:val="24"/>
        </w:rPr>
        <w:t xml:space="preserve">по кодам классификации доходов на </w:t>
      </w:r>
      <w:r w:rsidR="00F35648" w:rsidRPr="000E26F9">
        <w:rPr>
          <w:rFonts w:ascii="Arial" w:hAnsi="Arial" w:cs="Arial"/>
          <w:sz w:val="24"/>
          <w:szCs w:val="24"/>
        </w:rPr>
        <w:t>2025</w:t>
      </w:r>
      <w:r w:rsidR="007409CF" w:rsidRPr="000E26F9">
        <w:rPr>
          <w:rFonts w:ascii="Arial" w:hAnsi="Arial" w:cs="Arial"/>
          <w:sz w:val="24"/>
          <w:szCs w:val="24"/>
        </w:rPr>
        <w:t xml:space="preserve"> год и на плановый период на </w:t>
      </w:r>
      <w:r w:rsidR="00F35648" w:rsidRPr="000E26F9">
        <w:rPr>
          <w:rFonts w:ascii="Arial" w:hAnsi="Arial" w:cs="Arial"/>
          <w:sz w:val="24"/>
          <w:szCs w:val="24"/>
        </w:rPr>
        <w:t>2026</w:t>
      </w:r>
      <w:r w:rsidR="007409CF" w:rsidRPr="000E26F9">
        <w:rPr>
          <w:rFonts w:ascii="Arial" w:hAnsi="Arial" w:cs="Arial"/>
          <w:sz w:val="24"/>
          <w:szCs w:val="24"/>
        </w:rPr>
        <w:t xml:space="preserve"> год и на </w:t>
      </w:r>
      <w:r w:rsidR="00F35648" w:rsidRPr="000E26F9">
        <w:rPr>
          <w:rFonts w:ascii="Arial" w:hAnsi="Arial" w:cs="Arial"/>
          <w:sz w:val="24"/>
          <w:szCs w:val="24"/>
        </w:rPr>
        <w:t>2027</w:t>
      </w:r>
      <w:r w:rsidR="007409CF" w:rsidRPr="000E26F9">
        <w:rPr>
          <w:rFonts w:ascii="Arial" w:hAnsi="Arial" w:cs="Arial"/>
          <w:sz w:val="24"/>
          <w:szCs w:val="24"/>
        </w:rPr>
        <w:t xml:space="preserve"> год в суммах согласно приложениям № </w:t>
      </w:r>
      <w:r w:rsidRPr="000E26F9">
        <w:rPr>
          <w:rFonts w:ascii="Arial" w:hAnsi="Arial" w:cs="Arial"/>
          <w:sz w:val="24"/>
          <w:szCs w:val="24"/>
        </w:rPr>
        <w:t>1</w:t>
      </w:r>
      <w:r w:rsidR="007409CF" w:rsidRPr="000E26F9">
        <w:rPr>
          <w:rFonts w:ascii="Arial" w:hAnsi="Arial" w:cs="Arial"/>
          <w:sz w:val="24"/>
          <w:szCs w:val="24"/>
        </w:rPr>
        <w:t xml:space="preserve"> и № </w:t>
      </w:r>
      <w:r w:rsidRPr="000E26F9">
        <w:rPr>
          <w:rFonts w:ascii="Arial" w:hAnsi="Arial" w:cs="Arial"/>
          <w:sz w:val="24"/>
          <w:szCs w:val="24"/>
        </w:rPr>
        <w:t>2</w:t>
      </w:r>
      <w:r w:rsidR="007409CF" w:rsidRPr="000E26F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B5F91" w:rsidRPr="000E26F9" w:rsidRDefault="004E0DCB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4</w:t>
      </w:r>
      <w:r w:rsidR="007409CF" w:rsidRPr="000E26F9">
        <w:rPr>
          <w:sz w:val="24"/>
          <w:szCs w:val="24"/>
        </w:rPr>
        <w:t xml:space="preserve">. </w:t>
      </w:r>
      <w:r w:rsidR="007B5F91" w:rsidRPr="000E26F9">
        <w:rPr>
          <w:sz w:val="24"/>
          <w:szCs w:val="24"/>
        </w:rPr>
        <w:t xml:space="preserve">Утвердить общий объем межбюджетных трансфертов, получаемых из других бюджетов бюджетной системы в 2025 году, в сумме </w:t>
      </w:r>
      <w:r w:rsidR="001C0ABE" w:rsidRPr="000E26F9">
        <w:rPr>
          <w:bCs/>
          <w:sz w:val="24"/>
          <w:szCs w:val="24"/>
        </w:rPr>
        <w:t>8640,2</w:t>
      </w:r>
      <w:r w:rsidR="007B5F91" w:rsidRPr="000E26F9">
        <w:rPr>
          <w:sz w:val="24"/>
          <w:szCs w:val="24"/>
        </w:rPr>
        <w:t xml:space="preserve"> тыс. рублей согласно приложению № </w:t>
      </w:r>
      <w:r w:rsidRPr="000E26F9">
        <w:rPr>
          <w:sz w:val="24"/>
          <w:szCs w:val="24"/>
        </w:rPr>
        <w:t>3</w:t>
      </w:r>
      <w:r w:rsidR="007B5F91" w:rsidRPr="000E26F9">
        <w:rPr>
          <w:sz w:val="24"/>
          <w:szCs w:val="24"/>
        </w:rPr>
        <w:t xml:space="preserve"> к настоящему решению.</w:t>
      </w:r>
    </w:p>
    <w:p w:rsidR="007B5F91" w:rsidRPr="000E26F9" w:rsidRDefault="007B5F91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 xml:space="preserve">Межбюджетные трансферты, полученные бюджетами </w:t>
      </w:r>
      <w:r w:rsidR="008B4CE1" w:rsidRPr="000E26F9">
        <w:rPr>
          <w:sz w:val="24"/>
          <w:szCs w:val="24"/>
        </w:rPr>
        <w:t>сельского поселения «</w:t>
      </w:r>
      <w:r w:rsidR="00102FA2" w:rsidRPr="000E26F9">
        <w:rPr>
          <w:sz w:val="24"/>
          <w:szCs w:val="24"/>
        </w:rPr>
        <w:t>Ононское</w:t>
      </w:r>
      <w:r w:rsidR="008B4CE1" w:rsidRPr="000E26F9">
        <w:rPr>
          <w:sz w:val="24"/>
          <w:szCs w:val="24"/>
        </w:rPr>
        <w:t>»</w:t>
      </w:r>
      <w:r w:rsidRPr="000E26F9">
        <w:rPr>
          <w:sz w:val="24"/>
          <w:szCs w:val="24"/>
        </w:rPr>
        <w:t xml:space="preserve"> из бюджета </w:t>
      </w:r>
      <w:r w:rsidR="008B4CE1" w:rsidRPr="000E26F9">
        <w:rPr>
          <w:sz w:val="24"/>
          <w:szCs w:val="24"/>
        </w:rPr>
        <w:t>муниципального района «Шилкинский район»</w:t>
      </w:r>
      <w:r w:rsidRPr="000E26F9">
        <w:rPr>
          <w:sz w:val="24"/>
          <w:szCs w:val="24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2025 года, подлежат возврату в бюджет </w:t>
      </w:r>
      <w:r w:rsidR="008B4CE1" w:rsidRPr="000E26F9">
        <w:rPr>
          <w:sz w:val="24"/>
          <w:szCs w:val="24"/>
        </w:rPr>
        <w:t>района</w:t>
      </w:r>
      <w:r w:rsidRPr="000E26F9">
        <w:rPr>
          <w:sz w:val="24"/>
          <w:szCs w:val="24"/>
        </w:rPr>
        <w:t xml:space="preserve"> в течение первых 15 рабочих дней 2025 года.</w:t>
      </w:r>
    </w:p>
    <w:p w:rsidR="007B5F91" w:rsidRPr="000E26F9" w:rsidRDefault="004E0DCB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5</w:t>
      </w:r>
      <w:r w:rsidR="007B5F91" w:rsidRPr="000E26F9">
        <w:rPr>
          <w:sz w:val="24"/>
          <w:szCs w:val="24"/>
        </w:rPr>
        <w:t xml:space="preserve">. Утвердить общий объем межбюджетных трансфертов, получаемых из других бюджетов бюджетной системы в плановом периоде 2026 года, в сумме </w:t>
      </w:r>
      <w:r w:rsidR="001C0ABE" w:rsidRPr="000E26F9">
        <w:rPr>
          <w:bCs/>
          <w:sz w:val="24"/>
          <w:szCs w:val="24"/>
        </w:rPr>
        <w:t>8670,9</w:t>
      </w:r>
      <w:r w:rsidR="007B5F91" w:rsidRPr="000E26F9">
        <w:rPr>
          <w:sz w:val="24"/>
          <w:szCs w:val="24"/>
        </w:rPr>
        <w:t xml:space="preserve">тыс. рублей согласно приложению № </w:t>
      </w:r>
      <w:r w:rsidRPr="000E26F9">
        <w:rPr>
          <w:sz w:val="24"/>
          <w:szCs w:val="24"/>
        </w:rPr>
        <w:t>4</w:t>
      </w:r>
      <w:r w:rsidR="007B5F91" w:rsidRPr="000E26F9">
        <w:rPr>
          <w:sz w:val="24"/>
          <w:szCs w:val="24"/>
        </w:rPr>
        <w:t xml:space="preserve"> к настоящему решению.</w:t>
      </w:r>
    </w:p>
    <w:p w:rsidR="007B5F91" w:rsidRPr="000E26F9" w:rsidRDefault="007B5F91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 xml:space="preserve">Утвердить общий объем межбюджетных трансфертов, получаемых из других бюджетов бюджетной системы в плановом периоде 2027 года, в сумме </w:t>
      </w:r>
      <w:r w:rsidR="001C0ABE" w:rsidRPr="000E26F9">
        <w:rPr>
          <w:sz w:val="24"/>
          <w:szCs w:val="24"/>
        </w:rPr>
        <w:t>8670,9</w:t>
      </w:r>
      <w:r w:rsidRPr="000E26F9">
        <w:rPr>
          <w:sz w:val="24"/>
          <w:szCs w:val="24"/>
        </w:rPr>
        <w:t xml:space="preserve">тыс. рублей согласно приложению № </w:t>
      </w:r>
      <w:r w:rsidR="004E0DCB" w:rsidRPr="000E26F9">
        <w:rPr>
          <w:sz w:val="24"/>
          <w:szCs w:val="24"/>
        </w:rPr>
        <w:t>4</w:t>
      </w:r>
      <w:r w:rsidRPr="000E26F9">
        <w:rPr>
          <w:sz w:val="24"/>
          <w:szCs w:val="24"/>
        </w:rPr>
        <w:t xml:space="preserve"> к настоящему решению.</w:t>
      </w:r>
    </w:p>
    <w:p w:rsidR="007409CF" w:rsidRPr="000E26F9" w:rsidRDefault="004E0DCB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6</w:t>
      </w:r>
      <w:r w:rsidR="007409CF" w:rsidRPr="000E26F9">
        <w:rPr>
          <w:rFonts w:ascii="Arial" w:hAnsi="Arial" w:cs="Arial"/>
          <w:sz w:val="24"/>
          <w:szCs w:val="24"/>
        </w:rPr>
        <w:t xml:space="preserve">. Утвердить источники финансирования дефицита бюджета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409CF" w:rsidRPr="000E26F9">
        <w:rPr>
          <w:rFonts w:ascii="Arial" w:hAnsi="Arial" w:cs="Arial"/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="007409CF" w:rsidRPr="000E26F9">
        <w:rPr>
          <w:rFonts w:ascii="Arial" w:hAnsi="Arial" w:cs="Arial"/>
          <w:sz w:val="24"/>
          <w:szCs w:val="24"/>
        </w:rPr>
        <w:t xml:space="preserve">на </w:t>
      </w:r>
      <w:r w:rsidR="008D20D8" w:rsidRPr="000E26F9">
        <w:rPr>
          <w:rFonts w:ascii="Arial" w:hAnsi="Arial" w:cs="Arial"/>
          <w:sz w:val="24"/>
          <w:szCs w:val="24"/>
        </w:rPr>
        <w:t>2025</w:t>
      </w:r>
      <w:r w:rsidR="007409CF" w:rsidRPr="000E26F9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8D20D8" w:rsidRPr="000E26F9">
        <w:rPr>
          <w:rFonts w:ascii="Arial" w:hAnsi="Arial" w:cs="Arial"/>
          <w:sz w:val="24"/>
          <w:szCs w:val="24"/>
        </w:rPr>
        <w:t>2026</w:t>
      </w:r>
      <w:r w:rsidR="00FF1485" w:rsidRPr="000E26F9">
        <w:rPr>
          <w:rFonts w:ascii="Arial" w:hAnsi="Arial" w:cs="Arial"/>
          <w:sz w:val="24"/>
          <w:szCs w:val="24"/>
        </w:rPr>
        <w:t xml:space="preserve"> и</w:t>
      </w:r>
      <w:r w:rsidR="008D20D8" w:rsidRPr="000E26F9">
        <w:rPr>
          <w:rFonts w:ascii="Arial" w:hAnsi="Arial" w:cs="Arial"/>
          <w:sz w:val="24"/>
          <w:szCs w:val="24"/>
        </w:rPr>
        <w:t>2027</w:t>
      </w:r>
      <w:r w:rsidR="007409CF" w:rsidRPr="000E26F9">
        <w:rPr>
          <w:rFonts w:ascii="Arial" w:hAnsi="Arial" w:cs="Arial"/>
          <w:sz w:val="24"/>
          <w:szCs w:val="24"/>
        </w:rPr>
        <w:t xml:space="preserve"> год</w:t>
      </w:r>
      <w:r w:rsidR="00FF1485" w:rsidRPr="000E26F9">
        <w:rPr>
          <w:rFonts w:ascii="Arial" w:hAnsi="Arial" w:cs="Arial"/>
          <w:sz w:val="24"/>
          <w:szCs w:val="24"/>
        </w:rPr>
        <w:t xml:space="preserve">ов </w:t>
      </w:r>
      <w:r w:rsidR="007409CF" w:rsidRPr="000E26F9">
        <w:rPr>
          <w:rFonts w:ascii="Arial" w:hAnsi="Arial" w:cs="Arial"/>
          <w:sz w:val="24"/>
          <w:szCs w:val="24"/>
        </w:rPr>
        <w:t>согласно приложениям № </w:t>
      </w:r>
      <w:r w:rsidRPr="000E26F9">
        <w:rPr>
          <w:rFonts w:ascii="Arial" w:hAnsi="Arial" w:cs="Arial"/>
          <w:sz w:val="24"/>
          <w:szCs w:val="24"/>
        </w:rPr>
        <w:t>5</w:t>
      </w:r>
      <w:r w:rsidR="007409CF" w:rsidRPr="000E26F9">
        <w:rPr>
          <w:rFonts w:ascii="Arial" w:hAnsi="Arial" w:cs="Arial"/>
          <w:sz w:val="24"/>
          <w:szCs w:val="24"/>
        </w:rPr>
        <w:t xml:space="preserve"> и № </w:t>
      </w:r>
      <w:r w:rsidRPr="000E26F9">
        <w:rPr>
          <w:rFonts w:ascii="Arial" w:hAnsi="Arial" w:cs="Arial"/>
          <w:sz w:val="24"/>
          <w:szCs w:val="24"/>
        </w:rPr>
        <w:t>6</w:t>
      </w:r>
      <w:r w:rsidR="007409CF" w:rsidRPr="000E26F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409CF" w:rsidRPr="000E26F9" w:rsidRDefault="004E0DCB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7</w:t>
      </w:r>
      <w:r w:rsidR="007409CF" w:rsidRPr="000E26F9">
        <w:rPr>
          <w:rFonts w:ascii="Arial" w:hAnsi="Arial" w:cs="Arial"/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="007409CF" w:rsidRPr="000E26F9">
        <w:rPr>
          <w:rFonts w:ascii="Arial" w:hAnsi="Arial" w:cs="Arial"/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0E26F9">
        <w:rPr>
          <w:rFonts w:ascii="Arial" w:hAnsi="Arial" w:cs="Arial"/>
          <w:sz w:val="24"/>
          <w:szCs w:val="24"/>
        </w:rPr>
        <w:t xml:space="preserve">на </w:t>
      </w:r>
      <w:r w:rsidR="008D20D8" w:rsidRPr="000E26F9">
        <w:rPr>
          <w:rFonts w:ascii="Arial" w:hAnsi="Arial" w:cs="Arial"/>
          <w:sz w:val="24"/>
          <w:szCs w:val="24"/>
        </w:rPr>
        <w:t>2025</w:t>
      </w:r>
      <w:r w:rsidR="007409CF" w:rsidRPr="000E26F9">
        <w:rPr>
          <w:rFonts w:ascii="Arial" w:hAnsi="Arial" w:cs="Arial"/>
          <w:sz w:val="24"/>
          <w:szCs w:val="24"/>
        </w:rPr>
        <w:t xml:space="preserve"> год и на плановый период на </w:t>
      </w:r>
      <w:r w:rsidR="008D20D8" w:rsidRPr="000E26F9">
        <w:rPr>
          <w:rFonts w:ascii="Arial" w:hAnsi="Arial" w:cs="Arial"/>
          <w:sz w:val="24"/>
          <w:szCs w:val="24"/>
        </w:rPr>
        <w:t>2026</w:t>
      </w:r>
      <w:r w:rsidR="00FF1485" w:rsidRPr="000E26F9">
        <w:rPr>
          <w:rFonts w:ascii="Arial" w:hAnsi="Arial" w:cs="Arial"/>
          <w:sz w:val="24"/>
          <w:szCs w:val="24"/>
        </w:rPr>
        <w:t xml:space="preserve"> и </w:t>
      </w:r>
      <w:r w:rsidR="008D20D8" w:rsidRPr="000E26F9">
        <w:rPr>
          <w:rFonts w:ascii="Arial" w:hAnsi="Arial" w:cs="Arial"/>
          <w:sz w:val="24"/>
          <w:szCs w:val="24"/>
        </w:rPr>
        <w:t>2027</w:t>
      </w:r>
      <w:r w:rsidR="007409CF" w:rsidRPr="000E26F9">
        <w:rPr>
          <w:rFonts w:ascii="Arial" w:hAnsi="Arial" w:cs="Arial"/>
          <w:sz w:val="24"/>
          <w:szCs w:val="24"/>
        </w:rPr>
        <w:t xml:space="preserve"> год</w:t>
      </w:r>
      <w:r w:rsidR="00FF1485" w:rsidRPr="000E26F9">
        <w:rPr>
          <w:rFonts w:ascii="Arial" w:hAnsi="Arial" w:cs="Arial"/>
          <w:sz w:val="24"/>
          <w:szCs w:val="24"/>
        </w:rPr>
        <w:t>ов</w:t>
      </w:r>
      <w:r w:rsidR="007409CF" w:rsidRPr="000E26F9">
        <w:rPr>
          <w:rFonts w:ascii="Arial" w:hAnsi="Arial" w:cs="Arial"/>
          <w:sz w:val="24"/>
          <w:szCs w:val="24"/>
        </w:rPr>
        <w:t xml:space="preserve"> согласно приложениям № </w:t>
      </w:r>
      <w:r w:rsidR="00B57618" w:rsidRPr="000E26F9">
        <w:rPr>
          <w:rFonts w:ascii="Arial" w:hAnsi="Arial" w:cs="Arial"/>
          <w:sz w:val="24"/>
          <w:szCs w:val="24"/>
        </w:rPr>
        <w:t>7</w:t>
      </w:r>
      <w:r w:rsidR="007409CF" w:rsidRPr="000E26F9">
        <w:rPr>
          <w:rFonts w:ascii="Arial" w:hAnsi="Arial" w:cs="Arial"/>
          <w:sz w:val="24"/>
          <w:szCs w:val="24"/>
        </w:rPr>
        <w:t xml:space="preserve"> и № </w:t>
      </w:r>
      <w:r w:rsidR="00B57618" w:rsidRPr="000E26F9">
        <w:rPr>
          <w:rFonts w:ascii="Arial" w:hAnsi="Arial" w:cs="Arial"/>
          <w:sz w:val="24"/>
          <w:szCs w:val="24"/>
        </w:rPr>
        <w:t>9</w:t>
      </w:r>
      <w:r w:rsidR="007409CF" w:rsidRPr="000E26F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F04E86" w:rsidRPr="000E26F9" w:rsidRDefault="004E0DCB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8</w:t>
      </w:r>
      <w:r w:rsidR="007409CF" w:rsidRPr="000E26F9">
        <w:rPr>
          <w:rFonts w:ascii="Arial" w:hAnsi="Arial" w:cs="Arial"/>
          <w:sz w:val="24"/>
          <w:szCs w:val="24"/>
        </w:rPr>
        <w:t xml:space="preserve">. Утвердить ведомственную структуру расходов бюджета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="007409CF" w:rsidRPr="000E26F9">
        <w:rPr>
          <w:rFonts w:ascii="Arial" w:hAnsi="Arial" w:cs="Arial"/>
          <w:sz w:val="24"/>
          <w:szCs w:val="24"/>
        </w:rPr>
        <w:t xml:space="preserve">на </w:t>
      </w:r>
      <w:r w:rsidR="008D20D8" w:rsidRPr="000E26F9">
        <w:rPr>
          <w:rFonts w:ascii="Arial" w:hAnsi="Arial" w:cs="Arial"/>
          <w:sz w:val="24"/>
          <w:szCs w:val="24"/>
        </w:rPr>
        <w:t>2025</w:t>
      </w:r>
      <w:r w:rsidR="007409CF" w:rsidRPr="000E26F9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8D20D8" w:rsidRPr="000E26F9">
        <w:rPr>
          <w:rFonts w:ascii="Arial" w:hAnsi="Arial" w:cs="Arial"/>
          <w:sz w:val="24"/>
          <w:szCs w:val="24"/>
        </w:rPr>
        <w:t>2026</w:t>
      </w:r>
      <w:r w:rsidR="00FF1485" w:rsidRPr="000E26F9">
        <w:rPr>
          <w:rFonts w:ascii="Arial" w:hAnsi="Arial" w:cs="Arial"/>
          <w:sz w:val="24"/>
          <w:szCs w:val="24"/>
        </w:rPr>
        <w:t xml:space="preserve"> и </w:t>
      </w:r>
      <w:r w:rsidR="008D20D8" w:rsidRPr="000E26F9">
        <w:rPr>
          <w:rFonts w:ascii="Arial" w:hAnsi="Arial" w:cs="Arial"/>
          <w:sz w:val="24"/>
          <w:szCs w:val="24"/>
        </w:rPr>
        <w:t>2027</w:t>
      </w:r>
      <w:r w:rsidR="007409CF" w:rsidRPr="000E26F9">
        <w:rPr>
          <w:rFonts w:ascii="Arial" w:hAnsi="Arial" w:cs="Arial"/>
          <w:sz w:val="24"/>
          <w:szCs w:val="24"/>
        </w:rPr>
        <w:t xml:space="preserve"> год</w:t>
      </w:r>
      <w:r w:rsidR="00FF1485" w:rsidRPr="000E26F9">
        <w:rPr>
          <w:rFonts w:ascii="Arial" w:hAnsi="Arial" w:cs="Arial"/>
          <w:sz w:val="24"/>
          <w:szCs w:val="24"/>
        </w:rPr>
        <w:t>ов</w:t>
      </w:r>
      <w:r w:rsidR="007409CF" w:rsidRPr="000E26F9">
        <w:rPr>
          <w:rFonts w:ascii="Arial" w:hAnsi="Arial" w:cs="Arial"/>
          <w:sz w:val="24"/>
          <w:szCs w:val="24"/>
        </w:rPr>
        <w:t xml:space="preserve"> согласно приложениям № </w:t>
      </w:r>
      <w:r w:rsidR="00B57618" w:rsidRPr="000E26F9">
        <w:rPr>
          <w:rFonts w:ascii="Arial" w:hAnsi="Arial" w:cs="Arial"/>
          <w:sz w:val="24"/>
          <w:szCs w:val="24"/>
        </w:rPr>
        <w:t>8</w:t>
      </w:r>
      <w:r w:rsidR="007409CF" w:rsidRPr="000E26F9">
        <w:rPr>
          <w:rFonts w:ascii="Arial" w:hAnsi="Arial" w:cs="Arial"/>
          <w:sz w:val="24"/>
          <w:szCs w:val="24"/>
        </w:rPr>
        <w:t xml:space="preserve"> и</w:t>
      </w:r>
      <w:r w:rsidR="00B57618" w:rsidRPr="000E26F9">
        <w:rPr>
          <w:rFonts w:ascii="Arial" w:hAnsi="Arial" w:cs="Arial"/>
          <w:sz w:val="24"/>
          <w:szCs w:val="24"/>
        </w:rPr>
        <w:t xml:space="preserve"> № 10</w:t>
      </w:r>
      <w:r w:rsidR="007409CF" w:rsidRPr="000E26F9">
        <w:rPr>
          <w:rFonts w:ascii="Arial" w:hAnsi="Arial" w:cs="Arial"/>
          <w:sz w:val="24"/>
          <w:szCs w:val="24"/>
        </w:rPr>
        <w:t xml:space="preserve"> к настоящему Решению.</w:t>
      </w:r>
      <w:r w:rsidR="00F04E86" w:rsidRPr="000E26F9">
        <w:rPr>
          <w:rFonts w:ascii="Arial" w:hAnsi="Arial" w:cs="Arial"/>
          <w:sz w:val="24"/>
          <w:szCs w:val="24"/>
        </w:rPr>
        <w:t xml:space="preserve"> </w:t>
      </w:r>
    </w:p>
    <w:p w:rsidR="00F04E86" w:rsidRPr="000E26F9" w:rsidRDefault="00F04E86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 xml:space="preserve">», направляемых на исполнение публичных нормативных обязательств на 2025 год в сумме </w:t>
      </w:r>
      <w:r w:rsidR="00B1498A" w:rsidRPr="000E26F9">
        <w:rPr>
          <w:rFonts w:ascii="Arial" w:hAnsi="Arial" w:cs="Arial"/>
          <w:sz w:val="24"/>
          <w:szCs w:val="24"/>
        </w:rPr>
        <w:t>0</w:t>
      </w:r>
      <w:r w:rsidRPr="000E26F9">
        <w:rPr>
          <w:rFonts w:ascii="Arial" w:hAnsi="Arial" w:cs="Arial"/>
          <w:sz w:val="24"/>
          <w:szCs w:val="24"/>
        </w:rPr>
        <w:t xml:space="preserve"> тыс. рублей и на плановый период на 2026год в сумме </w:t>
      </w:r>
      <w:r w:rsidR="00752E88" w:rsidRPr="000E26F9">
        <w:rPr>
          <w:rFonts w:ascii="Arial" w:hAnsi="Arial" w:cs="Arial"/>
          <w:sz w:val="24"/>
          <w:szCs w:val="24"/>
        </w:rPr>
        <w:t>0</w:t>
      </w:r>
      <w:r w:rsidRPr="000E26F9">
        <w:rPr>
          <w:rFonts w:ascii="Arial" w:hAnsi="Arial" w:cs="Arial"/>
          <w:sz w:val="24"/>
          <w:szCs w:val="24"/>
        </w:rPr>
        <w:t xml:space="preserve"> тыс. рублей, и на 2027 год в сумме </w:t>
      </w:r>
      <w:r w:rsidR="00752E88" w:rsidRPr="000E26F9">
        <w:rPr>
          <w:rFonts w:ascii="Arial" w:hAnsi="Arial" w:cs="Arial"/>
          <w:sz w:val="24"/>
          <w:szCs w:val="24"/>
        </w:rPr>
        <w:t>0</w:t>
      </w:r>
      <w:r w:rsidRPr="000E26F9">
        <w:rPr>
          <w:rFonts w:ascii="Arial" w:hAnsi="Arial" w:cs="Arial"/>
          <w:sz w:val="24"/>
          <w:szCs w:val="24"/>
        </w:rPr>
        <w:t xml:space="preserve"> тыс. рублей.</w:t>
      </w:r>
    </w:p>
    <w:p w:rsidR="007F2142" w:rsidRPr="000E26F9" w:rsidRDefault="007F2142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10. Утвердить объем бюджетных ассигнований дорожного фонда 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>» на 2025 год в сумме 0 тыс. рублей, на плановый период  на 2026 год в сумме 0 тыс. рублей и на 2027 год в сумме 0 тыс. рублей.</w:t>
      </w:r>
    </w:p>
    <w:p w:rsidR="00BF1138" w:rsidRPr="000E26F9" w:rsidRDefault="007F2142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11</w:t>
      </w:r>
      <w:r w:rsidR="00BF1138" w:rsidRPr="000E26F9">
        <w:rPr>
          <w:rFonts w:ascii="Arial" w:hAnsi="Arial" w:cs="Arial"/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="00BF1138" w:rsidRPr="000E26F9">
        <w:rPr>
          <w:rFonts w:ascii="Arial" w:hAnsi="Arial" w:cs="Arial"/>
          <w:sz w:val="24"/>
          <w:szCs w:val="24"/>
        </w:rPr>
        <w:t xml:space="preserve">в случаях: </w:t>
      </w:r>
    </w:p>
    <w:p w:rsidR="00BF1138" w:rsidRPr="000E26F9" w:rsidRDefault="00BF1138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а)</w:t>
      </w:r>
      <w:r w:rsidR="003E5A25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0E26F9" w:rsidRDefault="00BF1138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б)</w:t>
      </w:r>
      <w:r w:rsidR="005D517F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0E26F9">
        <w:rPr>
          <w:rFonts w:ascii="Arial" w:hAnsi="Arial" w:cs="Arial"/>
          <w:spacing w:val="-4"/>
          <w:sz w:val="24"/>
          <w:szCs w:val="24"/>
        </w:rPr>
        <w:t>сельского поселения</w:t>
      </w:r>
      <w:r w:rsidRPr="000E26F9">
        <w:rPr>
          <w:rFonts w:ascii="Arial" w:hAnsi="Arial" w:cs="Arial"/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0E26F9" w:rsidRDefault="00BF1138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в)</w:t>
      </w:r>
      <w:r w:rsidR="005D517F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pacing w:val="-4"/>
          <w:sz w:val="24"/>
          <w:szCs w:val="24"/>
        </w:rPr>
        <w:t>п</w:t>
      </w:r>
      <w:r w:rsidRPr="000E26F9">
        <w:rPr>
          <w:rFonts w:ascii="Arial" w:hAnsi="Arial" w:cs="Arial"/>
          <w:sz w:val="24"/>
          <w:szCs w:val="24"/>
        </w:rPr>
        <w:t>ерераспределения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 xml:space="preserve">зарезервированных по подразделу «Другие общегосударственные вопросы» бюджетных ассигнований в целях участия </w:t>
      </w:r>
      <w:r w:rsidR="008B4CE1" w:rsidRPr="000E26F9">
        <w:rPr>
          <w:rFonts w:ascii="Arial" w:hAnsi="Arial" w:cs="Arial"/>
          <w:sz w:val="24"/>
          <w:szCs w:val="24"/>
        </w:rPr>
        <w:t>сельского поселения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8B4CE1" w:rsidRPr="000E26F9">
        <w:rPr>
          <w:rFonts w:ascii="Arial" w:hAnsi="Arial" w:cs="Arial"/>
          <w:sz w:val="24"/>
          <w:szCs w:val="24"/>
        </w:rPr>
        <w:t>»</w:t>
      </w:r>
      <w:r w:rsidR="00752E88" w:rsidRPr="000E26F9">
        <w:rPr>
          <w:rFonts w:ascii="Arial" w:hAnsi="Arial" w:cs="Arial"/>
          <w:sz w:val="24"/>
          <w:szCs w:val="24"/>
        </w:rPr>
        <w:t xml:space="preserve"> </w:t>
      </w:r>
      <w:r w:rsidRPr="000E26F9">
        <w:rPr>
          <w:rFonts w:ascii="Arial" w:hAnsi="Arial" w:cs="Arial"/>
          <w:sz w:val="24"/>
          <w:szCs w:val="24"/>
        </w:rPr>
        <w:t xml:space="preserve"> </w:t>
      </w:r>
      <w:r w:rsidR="006C689E" w:rsidRPr="000E26F9">
        <w:rPr>
          <w:rFonts w:ascii="Arial" w:hAnsi="Arial" w:cs="Arial"/>
          <w:sz w:val="24"/>
          <w:szCs w:val="24"/>
        </w:rPr>
        <w:t xml:space="preserve">в </w:t>
      </w:r>
      <w:r w:rsidRPr="000E26F9">
        <w:rPr>
          <w:rFonts w:ascii="Arial" w:hAnsi="Arial" w:cs="Arial"/>
          <w:sz w:val="24"/>
          <w:szCs w:val="24"/>
        </w:rPr>
        <w:t xml:space="preserve">государственных программах Российской Федерации и </w:t>
      </w:r>
      <w:r w:rsidRPr="000E26F9">
        <w:rPr>
          <w:rFonts w:ascii="Arial" w:hAnsi="Arial" w:cs="Arial"/>
          <w:sz w:val="24"/>
          <w:szCs w:val="24"/>
        </w:rPr>
        <w:lastRenderedPageBreak/>
        <w:t>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0E26F9" w:rsidRDefault="00BF1138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0E26F9" w:rsidRDefault="00BF1138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0E26F9" w:rsidRDefault="00BF1138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0E26F9" w:rsidRDefault="00B57618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ж</w:t>
      </w:r>
      <w:r w:rsidR="00BF1138" w:rsidRPr="000E26F9">
        <w:rPr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0E26F9" w:rsidRDefault="00B57618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з</w:t>
      </w:r>
      <w:r w:rsidR="00BF1138" w:rsidRPr="000E26F9">
        <w:rPr>
          <w:rFonts w:ascii="Arial" w:hAnsi="Arial" w:cs="Arial"/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0E26F9" w:rsidRDefault="00B57618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и</w:t>
      </w:r>
      <w:r w:rsidR="00BF1138" w:rsidRPr="000E26F9">
        <w:rPr>
          <w:rFonts w:ascii="Arial" w:hAnsi="Arial" w:cs="Arial"/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0E26F9" w:rsidRDefault="00B57618" w:rsidP="005D517F">
      <w:pPr>
        <w:spacing w:line="240" w:lineRule="auto"/>
        <w:ind w:firstLine="0"/>
        <w:contextualSpacing/>
        <w:rPr>
          <w:rFonts w:ascii="Arial" w:hAnsi="Arial" w:cs="Arial"/>
          <w:spacing w:val="-4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к</w:t>
      </w:r>
      <w:r w:rsidR="00BF1138" w:rsidRPr="000E26F9">
        <w:rPr>
          <w:rFonts w:ascii="Arial" w:hAnsi="Arial" w:cs="Arial"/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0E26F9" w:rsidRDefault="00B57618" w:rsidP="005D517F">
      <w:pPr>
        <w:spacing w:line="240" w:lineRule="auto"/>
        <w:ind w:firstLine="0"/>
        <w:contextualSpacing/>
        <w:rPr>
          <w:rFonts w:ascii="Arial" w:hAnsi="Arial" w:cs="Arial"/>
          <w:spacing w:val="-4"/>
          <w:sz w:val="24"/>
          <w:szCs w:val="24"/>
        </w:rPr>
      </w:pPr>
      <w:r w:rsidRPr="000E26F9">
        <w:rPr>
          <w:rFonts w:ascii="Arial" w:hAnsi="Arial" w:cs="Arial"/>
          <w:spacing w:val="-4"/>
          <w:sz w:val="24"/>
          <w:szCs w:val="24"/>
        </w:rPr>
        <w:t>л</w:t>
      </w:r>
      <w:r w:rsidR="00BF1138" w:rsidRPr="000E26F9">
        <w:rPr>
          <w:rFonts w:ascii="Arial" w:hAnsi="Arial" w:cs="Arial"/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0E26F9">
        <w:rPr>
          <w:rFonts w:ascii="Arial" w:hAnsi="Arial" w:cs="Arial"/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0E26F9">
        <w:rPr>
          <w:rFonts w:ascii="Arial" w:hAnsi="Arial" w:cs="Arial"/>
          <w:spacing w:val="-4"/>
          <w:sz w:val="24"/>
          <w:szCs w:val="24"/>
        </w:rPr>
        <w:t>.</w:t>
      </w:r>
    </w:p>
    <w:p w:rsidR="00BF1138" w:rsidRPr="000E26F9" w:rsidRDefault="005D517F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ab/>
      </w:r>
      <w:r w:rsidR="00BF1138" w:rsidRPr="000E26F9">
        <w:rPr>
          <w:rFonts w:ascii="Arial" w:hAnsi="Arial" w:cs="Arial"/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0E26F9">
        <w:rPr>
          <w:rFonts w:ascii="Arial" w:hAnsi="Arial" w:cs="Arial"/>
          <w:sz w:val="24"/>
          <w:szCs w:val="24"/>
        </w:rPr>
        <w:t>з) и к</w:t>
      </w:r>
      <w:r w:rsidR="00BF1138" w:rsidRPr="000E26F9">
        <w:rPr>
          <w:rFonts w:ascii="Arial" w:hAnsi="Arial" w:cs="Arial"/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0E26F9" w:rsidRDefault="005D517F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ab/>
      </w:r>
      <w:r w:rsidR="00BF1138" w:rsidRPr="000E26F9">
        <w:rPr>
          <w:rFonts w:ascii="Arial" w:hAnsi="Arial" w:cs="Arial"/>
          <w:sz w:val="24"/>
          <w:szCs w:val="24"/>
        </w:rPr>
        <w:t xml:space="preserve"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</w:t>
      </w:r>
      <w:r w:rsidR="00BF1138" w:rsidRPr="000E26F9">
        <w:rPr>
          <w:rFonts w:ascii="Arial" w:hAnsi="Arial" w:cs="Arial"/>
          <w:sz w:val="24"/>
          <w:szCs w:val="24"/>
        </w:rPr>
        <w:lastRenderedPageBreak/>
        <w:t>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E71A6E" w:rsidRPr="000E26F9" w:rsidRDefault="00E71A6E" w:rsidP="005D517F">
      <w:pPr>
        <w:spacing w:line="240" w:lineRule="auto"/>
        <w:ind w:firstLine="0"/>
        <w:contextualSpacing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1</w:t>
      </w:r>
      <w:r w:rsidR="007F2142" w:rsidRPr="000E26F9">
        <w:rPr>
          <w:rFonts w:ascii="Arial" w:hAnsi="Arial" w:cs="Arial"/>
          <w:sz w:val="24"/>
          <w:szCs w:val="24"/>
        </w:rPr>
        <w:t>2</w:t>
      </w:r>
      <w:r w:rsidRPr="000E26F9">
        <w:rPr>
          <w:rFonts w:ascii="Arial" w:hAnsi="Arial" w:cs="Arial"/>
          <w:sz w:val="24"/>
          <w:szCs w:val="24"/>
        </w:rPr>
        <w:t xml:space="preserve">. </w:t>
      </w:r>
      <w:r w:rsidR="00D37185" w:rsidRPr="000E26F9">
        <w:rPr>
          <w:rFonts w:ascii="Arial" w:hAnsi="Arial" w:cs="Arial"/>
          <w:sz w:val="24"/>
          <w:szCs w:val="24"/>
        </w:rPr>
        <w:t>Установить, что в 2025 году и плановом периоде 2026-2027</w:t>
      </w:r>
      <w:r w:rsidR="005D517F">
        <w:rPr>
          <w:rFonts w:ascii="Arial" w:hAnsi="Arial" w:cs="Arial"/>
          <w:sz w:val="24"/>
          <w:szCs w:val="24"/>
        </w:rPr>
        <w:t xml:space="preserve"> </w:t>
      </w:r>
      <w:r w:rsidR="00D37185" w:rsidRPr="000E26F9">
        <w:rPr>
          <w:rFonts w:ascii="Arial" w:hAnsi="Arial" w:cs="Arial"/>
          <w:sz w:val="24"/>
          <w:szCs w:val="24"/>
        </w:rPr>
        <w:t>годов сельским поселением 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="00D37185" w:rsidRPr="000E26F9">
        <w:rPr>
          <w:rFonts w:ascii="Arial" w:hAnsi="Arial" w:cs="Arial"/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0E26F9" w:rsidRDefault="00D37185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1</w:t>
      </w:r>
      <w:r w:rsidR="007F2142" w:rsidRPr="000E26F9">
        <w:rPr>
          <w:sz w:val="24"/>
          <w:szCs w:val="24"/>
        </w:rPr>
        <w:t>3</w:t>
      </w:r>
      <w:r w:rsidR="000A4BD0" w:rsidRPr="000E26F9">
        <w:rPr>
          <w:sz w:val="24"/>
          <w:szCs w:val="24"/>
        </w:rPr>
        <w:t xml:space="preserve">. </w:t>
      </w:r>
      <w:r w:rsidR="006C689E" w:rsidRPr="000E26F9">
        <w:rPr>
          <w:sz w:val="24"/>
          <w:szCs w:val="24"/>
        </w:rPr>
        <w:t>Н</w:t>
      </w:r>
      <w:r w:rsidR="000A4BD0" w:rsidRPr="000E26F9">
        <w:rPr>
          <w:sz w:val="24"/>
          <w:szCs w:val="24"/>
        </w:rPr>
        <w:t>е допускать принятия решений, влекущих за собой увеличение численности муниципальных служащих</w:t>
      </w:r>
      <w:r w:rsidR="006C689E" w:rsidRPr="000E26F9">
        <w:rPr>
          <w:sz w:val="24"/>
          <w:szCs w:val="24"/>
        </w:rPr>
        <w:t>.</w:t>
      </w:r>
    </w:p>
    <w:p w:rsidR="00F35648" w:rsidRPr="000E26F9" w:rsidRDefault="00D37185" w:rsidP="005D517F">
      <w:pPr>
        <w:pStyle w:val="ConsNormal"/>
        <w:widowControl/>
        <w:ind w:firstLine="0"/>
        <w:contextualSpacing/>
        <w:jc w:val="both"/>
        <w:rPr>
          <w:sz w:val="24"/>
          <w:szCs w:val="24"/>
        </w:rPr>
      </w:pPr>
      <w:r w:rsidRPr="000E26F9">
        <w:rPr>
          <w:sz w:val="24"/>
          <w:szCs w:val="24"/>
        </w:rPr>
        <w:t>1</w:t>
      </w:r>
      <w:r w:rsidR="007F2142" w:rsidRPr="000E26F9">
        <w:rPr>
          <w:sz w:val="24"/>
          <w:szCs w:val="24"/>
        </w:rPr>
        <w:t>4</w:t>
      </w:r>
      <w:r w:rsidR="007409CF" w:rsidRPr="000E26F9">
        <w:rPr>
          <w:sz w:val="24"/>
          <w:szCs w:val="24"/>
        </w:rPr>
        <w:t>. </w:t>
      </w:r>
      <w:r w:rsidR="00F35648" w:rsidRPr="000E26F9">
        <w:rPr>
          <w:sz w:val="24"/>
          <w:szCs w:val="24"/>
        </w:rPr>
        <w:t xml:space="preserve">Настоящее решение Совета </w:t>
      </w:r>
      <w:r w:rsidR="008B4CE1" w:rsidRPr="000E26F9">
        <w:rPr>
          <w:sz w:val="24"/>
          <w:szCs w:val="24"/>
        </w:rPr>
        <w:t>сельского поселения «</w:t>
      </w:r>
      <w:r w:rsidR="00102FA2" w:rsidRPr="000E26F9">
        <w:rPr>
          <w:sz w:val="24"/>
          <w:szCs w:val="24"/>
        </w:rPr>
        <w:t>Ононское</w:t>
      </w:r>
      <w:r w:rsidR="008B4CE1" w:rsidRPr="000E26F9">
        <w:rPr>
          <w:sz w:val="24"/>
          <w:szCs w:val="24"/>
        </w:rPr>
        <w:t>»</w:t>
      </w:r>
      <w:r w:rsidR="00B57618" w:rsidRPr="000E26F9">
        <w:rPr>
          <w:sz w:val="24"/>
          <w:szCs w:val="24"/>
        </w:rPr>
        <w:t xml:space="preserve"> </w:t>
      </w:r>
      <w:r w:rsidR="00F35648" w:rsidRPr="000E26F9">
        <w:rPr>
          <w:sz w:val="24"/>
          <w:szCs w:val="24"/>
        </w:rPr>
        <w:t>вступает в силу с 1 января 202</w:t>
      </w:r>
      <w:r w:rsidR="00F02031" w:rsidRPr="000E26F9">
        <w:rPr>
          <w:sz w:val="24"/>
          <w:szCs w:val="24"/>
        </w:rPr>
        <w:t>5</w:t>
      </w:r>
      <w:r w:rsidR="00F35648" w:rsidRPr="000E26F9">
        <w:rPr>
          <w:sz w:val="24"/>
          <w:szCs w:val="24"/>
        </w:rPr>
        <w:t xml:space="preserve"> года.</w:t>
      </w:r>
    </w:p>
    <w:p w:rsidR="00F35648" w:rsidRPr="000E26F9" w:rsidRDefault="000E26F9" w:rsidP="005D517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15. Обнародовать настоящее решение в порядке, установленном Уставом поселения.</w:t>
      </w:r>
    </w:p>
    <w:p w:rsidR="000E26F9" w:rsidRDefault="000E26F9" w:rsidP="005D517F">
      <w:pPr>
        <w:pStyle w:val="affff3"/>
        <w:tabs>
          <w:tab w:val="left" w:pos="0"/>
        </w:tabs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</w:p>
    <w:p w:rsidR="000E26F9" w:rsidRPr="000E26F9" w:rsidRDefault="000E26F9" w:rsidP="005D517F">
      <w:pPr>
        <w:pStyle w:val="affff3"/>
        <w:tabs>
          <w:tab w:val="left" w:pos="0"/>
        </w:tabs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</w:p>
    <w:p w:rsidR="000E26F9" w:rsidRPr="000E26F9" w:rsidRDefault="000E26F9" w:rsidP="005D517F">
      <w:pPr>
        <w:pStyle w:val="affff3"/>
        <w:tabs>
          <w:tab w:val="left" w:pos="0"/>
        </w:tabs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</w:p>
    <w:p w:rsidR="006C689E" w:rsidRPr="000E26F9" w:rsidRDefault="006C689E" w:rsidP="005D517F">
      <w:pPr>
        <w:pStyle w:val="affff3"/>
        <w:tabs>
          <w:tab w:val="left" w:pos="0"/>
        </w:tabs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Глава Сельского поселения</w:t>
      </w:r>
    </w:p>
    <w:p w:rsidR="00A920BA" w:rsidRDefault="006C689E" w:rsidP="005D517F">
      <w:pPr>
        <w:pStyle w:val="affff3"/>
        <w:tabs>
          <w:tab w:val="left" w:pos="0"/>
        </w:tabs>
        <w:spacing w:after="0" w:line="240" w:lineRule="auto"/>
        <w:ind w:left="284" w:firstLine="0"/>
        <w:rPr>
          <w:rFonts w:ascii="Arial" w:hAnsi="Arial" w:cs="Arial"/>
          <w:sz w:val="24"/>
          <w:szCs w:val="24"/>
        </w:rPr>
      </w:pPr>
      <w:r w:rsidRPr="000E26F9">
        <w:rPr>
          <w:rFonts w:ascii="Arial" w:hAnsi="Arial" w:cs="Arial"/>
          <w:sz w:val="24"/>
          <w:szCs w:val="24"/>
        </w:rPr>
        <w:t>«</w:t>
      </w:r>
      <w:r w:rsidR="00102FA2" w:rsidRPr="000E26F9">
        <w:rPr>
          <w:rFonts w:ascii="Arial" w:hAnsi="Arial" w:cs="Arial"/>
          <w:sz w:val="24"/>
          <w:szCs w:val="24"/>
        </w:rPr>
        <w:t>Ононское</w:t>
      </w:r>
      <w:r w:rsidRPr="000E26F9">
        <w:rPr>
          <w:rFonts w:ascii="Arial" w:hAnsi="Arial" w:cs="Arial"/>
          <w:sz w:val="24"/>
          <w:szCs w:val="24"/>
        </w:rPr>
        <w:t xml:space="preserve">»                   </w:t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04E86" w:rsidRPr="000E26F9">
        <w:rPr>
          <w:rFonts w:ascii="Arial" w:hAnsi="Arial" w:cs="Arial"/>
          <w:sz w:val="24"/>
          <w:szCs w:val="24"/>
        </w:rPr>
        <w:t xml:space="preserve">              </w:t>
      </w:r>
      <w:r w:rsidR="00F35648" w:rsidRPr="000E26F9">
        <w:rPr>
          <w:rFonts w:ascii="Arial" w:hAnsi="Arial" w:cs="Arial"/>
          <w:sz w:val="24"/>
          <w:szCs w:val="24"/>
        </w:rPr>
        <w:tab/>
      </w:r>
      <w:r w:rsidR="00F35648" w:rsidRPr="000E26F9">
        <w:rPr>
          <w:rFonts w:ascii="Arial" w:hAnsi="Arial" w:cs="Arial"/>
          <w:sz w:val="24"/>
          <w:szCs w:val="24"/>
        </w:rPr>
        <w:tab/>
      </w:r>
      <w:r w:rsidR="000E26F9" w:rsidRPr="000E26F9">
        <w:rPr>
          <w:rFonts w:ascii="Arial" w:hAnsi="Arial" w:cs="Arial"/>
          <w:sz w:val="24"/>
          <w:szCs w:val="24"/>
        </w:rPr>
        <w:t xml:space="preserve">                       </w:t>
      </w:r>
      <w:r w:rsidR="00F35648" w:rsidRPr="000E26F9">
        <w:rPr>
          <w:rFonts w:ascii="Arial" w:hAnsi="Arial" w:cs="Arial"/>
          <w:sz w:val="24"/>
          <w:szCs w:val="24"/>
        </w:rPr>
        <w:tab/>
      </w:r>
      <w:r w:rsidR="00102FA2" w:rsidRPr="000E26F9">
        <w:rPr>
          <w:rFonts w:ascii="Arial" w:hAnsi="Arial" w:cs="Arial"/>
          <w:sz w:val="24"/>
          <w:szCs w:val="24"/>
        </w:rPr>
        <w:t>А.И.Павлов</w:t>
      </w:r>
    </w:p>
    <w:p w:rsidR="009C3381" w:rsidRDefault="009C3381" w:rsidP="005D517F">
      <w:pPr>
        <w:spacing w:line="240" w:lineRule="auto"/>
        <w:ind w:firstLine="0"/>
        <w:jc w:val="center"/>
        <w:rPr>
          <w:rFonts w:ascii="Arial" w:eastAsia="MS Mincho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C3381" w:rsidRP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>Приложение № 1</w:t>
      </w:r>
    </w:p>
    <w:p w:rsid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9C3381" w:rsidRP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 w:rsidR="00710138"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9C3381" w:rsidRPr="00710138" w:rsidRDefault="009C3381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9C3381" w:rsidRDefault="009C3381" w:rsidP="005D517F">
      <w:pPr>
        <w:spacing w:line="240" w:lineRule="auto"/>
        <w:ind w:firstLine="0"/>
        <w:jc w:val="left"/>
        <w:rPr>
          <w:szCs w:val="28"/>
        </w:rPr>
      </w:pPr>
    </w:p>
    <w:p w:rsidR="00710138" w:rsidRDefault="00710138" w:rsidP="005D517F">
      <w:pPr>
        <w:spacing w:line="240" w:lineRule="auto"/>
        <w:ind w:firstLine="0"/>
        <w:jc w:val="left"/>
        <w:rPr>
          <w:szCs w:val="28"/>
        </w:rPr>
      </w:pPr>
    </w:p>
    <w:p w:rsidR="009C3381" w:rsidRPr="00710138" w:rsidRDefault="009C3381" w:rsidP="005D517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0138">
        <w:rPr>
          <w:rFonts w:ascii="Arial" w:hAnsi="Arial" w:cs="Arial"/>
          <w:b/>
          <w:sz w:val="24"/>
          <w:szCs w:val="24"/>
        </w:rPr>
        <w:t>Налоговые и неналоговые доходы бюджета сельского поселения «Ононское» на 2025 год</w:t>
      </w:r>
    </w:p>
    <w:p w:rsidR="009C3381" w:rsidRPr="00710138" w:rsidRDefault="009C3381" w:rsidP="005D517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176" w:type="dxa"/>
        <w:shd w:val="clear" w:color="auto" w:fill="FFFFFF"/>
        <w:tblLook w:val="04A0"/>
      </w:tblPr>
      <w:tblGrid>
        <w:gridCol w:w="2978"/>
        <w:gridCol w:w="5414"/>
        <w:gridCol w:w="1673"/>
      </w:tblGrid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Сумма на год (тыс.руб.)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590,8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Налоговые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390,8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1 01 02010 01 1000 110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1 05 03010 01 1000 110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123,0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1 06 01030 10 1000 110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97,0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1 06 06033 10 1000 110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38,0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1 06 06043 10 1000 110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hd w:val="clear" w:color="auto" w:fill="FFFFFF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710138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200,0</w:t>
            </w:r>
          </w:p>
        </w:tc>
      </w:tr>
    </w:tbl>
    <w:p w:rsidR="009C3381" w:rsidRPr="00710138" w:rsidRDefault="009C3381" w:rsidP="005D517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710138">
        <w:rPr>
          <w:rFonts w:ascii="Arial" w:hAnsi="Arial" w:cs="Arial"/>
          <w:sz w:val="24"/>
          <w:szCs w:val="24"/>
        </w:rPr>
        <w:lastRenderedPageBreak/>
        <w:br w:type="page"/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2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9C3381" w:rsidRDefault="009C3381" w:rsidP="00710138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10138" w:rsidRPr="00710138" w:rsidRDefault="00710138" w:rsidP="00710138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C3381" w:rsidRPr="00710138" w:rsidRDefault="009C3381" w:rsidP="00710138">
      <w:pP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710138">
        <w:rPr>
          <w:rFonts w:ascii="Arial" w:hAnsi="Arial" w:cs="Arial"/>
          <w:b/>
          <w:sz w:val="24"/>
          <w:szCs w:val="24"/>
        </w:rPr>
        <w:t>Налоговые и неналоговые доходы бюджета сельского поселения "Ононское" на 2026, 2027 годы</w:t>
      </w:r>
    </w:p>
    <w:p w:rsidR="009C3381" w:rsidRPr="00710138" w:rsidRDefault="009C3381" w:rsidP="00710138">
      <w:pP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207" w:type="dxa"/>
        <w:tblInd w:w="-176" w:type="dxa"/>
        <w:shd w:val="clear" w:color="auto" w:fill="FFFFFF"/>
        <w:tblLook w:val="04A0"/>
      </w:tblPr>
      <w:tblGrid>
        <w:gridCol w:w="2978"/>
        <w:gridCol w:w="4099"/>
        <w:gridCol w:w="1713"/>
        <w:gridCol w:w="1417"/>
      </w:tblGrid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Код</w:t>
            </w:r>
          </w:p>
        </w:tc>
        <w:tc>
          <w:tcPr>
            <w:tcW w:w="4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2026 год (тыс.руб.)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2027 год (тыс.руб.)</w:t>
            </w:r>
          </w:p>
        </w:tc>
      </w:tr>
      <w:tr w:rsidR="009C3381" w:rsidRPr="00710138" w:rsidTr="00710138"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доходы, всего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590,8</w:t>
            </w:r>
          </w:p>
        </w:tc>
      </w:tr>
      <w:tr w:rsidR="009C3381" w:rsidRPr="00710138" w:rsidTr="00710138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Налоговые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390,8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390,8</w:t>
            </w:r>
          </w:p>
        </w:tc>
      </w:tr>
      <w:tr w:rsidR="009C3381" w:rsidRPr="00710138" w:rsidTr="00710138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</w:tr>
      <w:tr w:rsidR="009C3381" w:rsidRPr="00710138" w:rsidTr="00710138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1 01 02010 01 1000 110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263,3</w:t>
            </w:r>
          </w:p>
        </w:tc>
      </w:tr>
      <w:tr w:rsidR="009C3381" w:rsidRPr="00710138" w:rsidTr="00710138">
        <w:trPr>
          <w:trHeight w:val="7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</w:tr>
      <w:tr w:rsidR="009C3381" w:rsidRPr="00710138" w:rsidTr="00710138">
        <w:trPr>
          <w:trHeight w:val="68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1 05 03010 01 1000 110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5D517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4,5</w:t>
            </w:r>
          </w:p>
        </w:tc>
      </w:tr>
      <w:tr w:rsidR="009C3381" w:rsidRPr="00710138" w:rsidTr="00710138">
        <w:trPr>
          <w:trHeight w:val="6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123,0</w:t>
            </w:r>
          </w:p>
        </w:tc>
      </w:tr>
      <w:tr w:rsidR="009C3381" w:rsidRPr="00710138" w:rsidTr="00710138">
        <w:trPr>
          <w:trHeight w:val="8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1 06 01030 10 1000 110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26,0</w:t>
            </w:r>
          </w:p>
        </w:tc>
      </w:tr>
      <w:tr w:rsidR="009C3381" w:rsidRPr="00710138" w:rsidTr="00710138">
        <w:trPr>
          <w:trHeight w:val="70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97,0</w:t>
            </w:r>
          </w:p>
        </w:tc>
      </w:tr>
      <w:tr w:rsidR="009C3381" w:rsidRPr="00710138" w:rsidTr="00710138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1 06 06033 10 1000 110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38,0</w:t>
            </w:r>
          </w:p>
        </w:tc>
      </w:tr>
      <w:tr w:rsidR="009C3381" w:rsidRPr="00710138" w:rsidTr="00710138">
        <w:trPr>
          <w:trHeight w:val="9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1 06 06043 10 1000 110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59,0</w:t>
            </w:r>
          </w:p>
        </w:tc>
      </w:tr>
      <w:tr w:rsidR="009C3381" w:rsidRPr="00710138" w:rsidTr="00710138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</w:tr>
      <w:tr w:rsidR="009C3381" w:rsidRPr="00710138" w:rsidTr="00710138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</w:tr>
      <w:tr w:rsidR="009C3381" w:rsidRPr="00710138" w:rsidTr="00710138">
        <w:trPr>
          <w:trHeight w:val="9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r w:rsidRPr="00710138">
              <w:rPr>
                <w:rFonts w:ascii="Arial" w:hAnsi="Arial" w:cs="Arial"/>
                <w:bCs/>
                <w:sz w:val="24"/>
                <w:szCs w:val="24"/>
              </w:rPr>
              <w:lastRenderedPageBreak/>
              <w:t>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200,0</w:t>
            </w:r>
          </w:p>
        </w:tc>
      </w:tr>
    </w:tbl>
    <w:p w:rsidR="009C3381" w:rsidRDefault="009C3381" w:rsidP="00710138">
      <w:pPr>
        <w:tabs>
          <w:tab w:val="left" w:pos="0"/>
        </w:tabs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3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9C3381" w:rsidRDefault="009C3381" w:rsidP="003E4CCE">
      <w:pPr>
        <w:tabs>
          <w:tab w:val="left" w:pos="6660"/>
          <w:tab w:val="left" w:pos="9180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10138" w:rsidRDefault="00710138" w:rsidP="003E4CCE">
      <w:pPr>
        <w:tabs>
          <w:tab w:val="left" w:pos="0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C3381" w:rsidRPr="00710138" w:rsidRDefault="009C3381" w:rsidP="00710138">
      <w:pPr>
        <w:tabs>
          <w:tab w:val="left" w:pos="0"/>
          <w:tab w:val="left" w:pos="9923"/>
        </w:tabs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710138">
        <w:rPr>
          <w:rFonts w:ascii="Arial" w:hAnsi="Arial" w:cs="Arial"/>
          <w:b/>
          <w:sz w:val="24"/>
          <w:szCs w:val="24"/>
        </w:rPr>
        <w:t>Объемы межбюджетных трансфертов, получаемых от других бюджетов бюджетной системы на 2025 год</w:t>
      </w:r>
    </w:p>
    <w:p w:rsidR="009C3381" w:rsidRDefault="009C3381" w:rsidP="00710138">
      <w:pPr>
        <w:tabs>
          <w:tab w:val="left" w:pos="0"/>
          <w:tab w:val="left" w:pos="9923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3379"/>
        <w:gridCol w:w="3379"/>
        <w:gridCol w:w="3380"/>
      </w:tblGrid>
      <w:tr w:rsidR="009C3381" w:rsidTr="009C3381">
        <w:tc>
          <w:tcPr>
            <w:tcW w:w="3379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3381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379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3381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3380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3381">
              <w:rPr>
                <w:rFonts w:ascii="Arial" w:hAnsi="Arial" w:cs="Arial"/>
                <w:sz w:val="24"/>
                <w:szCs w:val="24"/>
              </w:rPr>
              <w:t>Сумма (тыс. рублей)</w:t>
            </w:r>
          </w:p>
        </w:tc>
      </w:tr>
      <w:tr w:rsidR="009C3381" w:rsidTr="009C3381">
        <w:tc>
          <w:tcPr>
            <w:tcW w:w="3379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79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80" w:type="dxa"/>
          </w:tcPr>
          <w:p w:rsidR="009C3381" w:rsidRDefault="009C3381" w:rsidP="00710138">
            <w:pPr>
              <w:tabs>
                <w:tab w:val="left" w:pos="0"/>
                <w:tab w:val="left" w:pos="9923"/>
              </w:tabs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8640,2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6273,8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2 02 15001 10 0000 150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6273,8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305,0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2 02 35118 10 0000 150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305,0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</w:tr>
      <w:tr w:rsidR="009C3381" w:rsidRPr="00710138" w:rsidTr="00710138"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2 02 40014 10 0000 150</w:t>
            </w:r>
          </w:p>
        </w:tc>
        <w:tc>
          <w:tcPr>
            <w:tcW w:w="3379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2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380" w:type="dxa"/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</w:tr>
    </w:tbl>
    <w:p w:rsidR="009C3381" w:rsidRDefault="009C3381" w:rsidP="00710138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4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710138" w:rsidRPr="00710138" w:rsidRDefault="00710138" w:rsidP="003E4CCE">
      <w:pPr>
        <w:tabs>
          <w:tab w:val="left" w:pos="6660"/>
          <w:tab w:val="left" w:pos="9180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C3381" w:rsidRPr="00710138" w:rsidRDefault="009C3381" w:rsidP="003E4CCE">
      <w:pPr>
        <w:tabs>
          <w:tab w:val="left" w:pos="0"/>
          <w:tab w:val="left" w:pos="9923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C3381" w:rsidRPr="00710138" w:rsidRDefault="009C3381" w:rsidP="003E4CCE">
      <w:pPr>
        <w:tabs>
          <w:tab w:val="left" w:pos="0"/>
          <w:tab w:val="left" w:pos="9923"/>
        </w:tabs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710138">
        <w:rPr>
          <w:rFonts w:ascii="Arial" w:hAnsi="Arial" w:cs="Arial"/>
          <w:b/>
          <w:sz w:val="24"/>
          <w:szCs w:val="24"/>
        </w:rPr>
        <w:t>Объемы межбюджетных трансфертов, получаемых от других бюджетов бюджетной системы на 2026-2027 годы</w:t>
      </w:r>
    </w:p>
    <w:p w:rsidR="009C3381" w:rsidRPr="00710138" w:rsidRDefault="009C3381" w:rsidP="003E4CCE">
      <w:pPr>
        <w:tabs>
          <w:tab w:val="left" w:pos="0"/>
          <w:tab w:val="left" w:pos="9923"/>
        </w:tabs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3043"/>
        <w:gridCol w:w="3586"/>
        <w:gridCol w:w="1701"/>
        <w:gridCol w:w="1808"/>
      </w:tblGrid>
      <w:tr w:rsidR="009C3381" w:rsidRPr="00710138" w:rsidTr="00710138">
        <w:tc>
          <w:tcPr>
            <w:tcW w:w="3043" w:type="dxa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86" w:type="dxa"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Сумма на 2026 год</w:t>
            </w:r>
          </w:p>
        </w:tc>
        <w:tc>
          <w:tcPr>
            <w:tcW w:w="1808" w:type="dxa"/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 xml:space="preserve"> Сумма на 2027 год </w:t>
            </w:r>
          </w:p>
        </w:tc>
      </w:tr>
      <w:tr w:rsidR="00362131" w:rsidRPr="00710138" w:rsidTr="00710138">
        <w:tc>
          <w:tcPr>
            <w:tcW w:w="3043" w:type="dxa"/>
            <w:vAlign w:val="center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08" w:type="dxa"/>
            <w:vAlign w:val="center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701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8670,9</w:t>
            </w:r>
          </w:p>
        </w:tc>
        <w:tc>
          <w:tcPr>
            <w:tcW w:w="1808" w:type="dxa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8 670,9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6 273,8</w:t>
            </w:r>
          </w:p>
        </w:tc>
        <w:tc>
          <w:tcPr>
            <w:tcW w:w="1808" w:type="dxa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6 273,8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2 02 15001 10 0000 150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6 273,8</w:t>
            </w:r>
          </w:p>
        </w:tc>
        <w:tc>
          <w:tcPr>
            <w:tcW w:w="1808" w:type="dxa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6 273,8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335,7</w:t>
            </w:r>
          </w:p>
        </w:tc>
        <w:tc>
          <w:tcPr>
            <w:tcW w:w="1808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335,7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2 02 35118 10 0000 150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335,7</w:t>
            </w:r>
          </w:p>
        </w:tc>
        <w:tc>
          <w:tcPr>
            <w:tcW w:w="1808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335,7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  <w:tc>
          <w:tcPr>
            <w:tcW w:w="1808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</w:tr>
      <w:tr w:rsidR="00362131" w:rsidRPr="00710138" w:rsidTr="00710138">
        <w:tc>
          <w:tcPr>
            <w:tcW w:w="3043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2 02 40014 10 0000 150</w:t>
            </w:r>
          </w:p>
        </w:tc>
        <w:tc>
          <w:tcPr>
            <w:tcW w:w="3586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  <w:tc>
          <w:tcPr>
            <w:tcW w:w="1808" w:type="dxa"/>
            <w:vAlign w:val="bottom"/>
          </w:tcPr>
          <w:p w:rsidR="00362131" w:rsidRPr="00710138" w:rsidRDefault="0036213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2061,4</w:t>
            </w:r>
          </w:p>
        </w:tc>
      </w:tr>
    </w:tbl>
    <w:p w:rsidR="00362131" w:rsidRPr="00710138" w:rsidRDefault="00362131" w:rsidP="00710138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710138">
        <w:rPr>
          <w:rFonts w:ascii="Arial" w:hAnsi="Arial" w:cs="Arial"/>
          <w:sz w:val="24"/>
          <w:szCs w:val="24"/>
        </w:rPr>
        <w:br w:type="page"/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5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9C3381" w:rsidRDefault="00710138" w:rsidP="00710138">
      <w:pPr>
        <w:spacing w:line="240" w:lineRule="auto"/>
        <w:ind w:firstLine="0"/>
        <w:jc w:val="left"/>
        <w:rPr>
          <w:sz w:val="24"/>
          <w:szCs w:val="24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  <w:r>
        <w:rPr>
          <w:sz w:val="24"/>
          <w:szCs w:val="24"/>
        </w:rPr>
        <w:t xml:space="preserve"> </w:t>
      </w:r>
    </w:p>
    <w:p w:rsidR="00710138" w:rsidRDefault="00710138" w:rsidP="003E4CCE">
      <w:pPr>
        <w:spacing w:line="240" w:lineRule="auto"/>
        <w:ind w:firstLine="0"/>
        <w:jc w:val="center"/>
        <w:rPr>
          <w:sz w:val="24"/>
          <w:szCs w:val="24"/>
        </w:rPr>
      </w:pPr>
    </w:p>
    <w:p w:rsidR="009C3381" w:rsidRDefault="009C3381" w:rsidP="003E4CCE">
      <w:pPr>
        <w:spacing w:line="240" w:lineRule="auto"/>
        <w:ind w:firstLine="0"/>
        <w:jc w:val="center"/>
        <w:rPr>
          <w:b/>
          <w:bCs/>
          <w:sz w:val="24"/>
          <w:szCs w:val="26"/>
        </w:rPr>
      </w:pPr>
    </w:p>
    <w:p w:rsidR="009C3381" w:rsidRPr="00710138" w:rsidRDefault="009C3381" w:rsidP="003E4CCE">
      <w:pPr>
        <w:spacing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710138">
        <w:rPr>
          <w:rFonts w:ascii="Arial" w:hAnsi="Arial" w:cs="Arial"/>
          <w:b/>
          <w:bCs/>
          <w:sz w:val="24"/>
          <w:szCs w:val="24"/>
        </w:rPr>
        <w:t xml:space="preserve">Источники финансирования дефицита бюджета </w:t>
      </w:r>
      <w:r w:rsidRPr="00710138">
        <w:rPr>
          <w:rFonts w:ascii="Arial" w:hAnsi="Arial" w:cs="Arial"/>
          <w:b/>
          <w:sz w:val="24"/>
          <w:szCs w:val="24"/>
        </w:rPr>
        <w:t>сельского поселения "Ононское"</w:t>
      </w:r>
      <w:r w:rsidR="00362131" w:rsidRPr="00710138">
        <w:rPr>
          <w:rFonts w:ascii="Arial" w:hAnsi="Arial" w:cs="Arial"/>
          <w:b/>
          <w:bCs/>
          <w:sz w:val="24"/>
          <w:szCs w:val="24"/>
        </w:rPr>
        <w:t xml:space="preserve"> на </w:t>
      </w:r>
      <w:r w:rsidRPr="00710138">
        <w:rPr>
          <w:rFonts w:ascii="Arial" w:hAnsi="Arial" w:cs="Arial"/>
          <w:b/>
          <w:bCs/>
          <w:sz w:val="24"/>
          <w:szCs w:val="24"/>
        </w:rPr>
        <w:t>2025</w:t>
      </w:r>
      <w:r w:rsidR="00362131" w:rsidRPr="00710138">
        <w:rPr>
          <w:rFonts w:ascii="Arial" w:hAnsi="Arial" w:cs="Arial"/>
          <w:b/>
          <w:bCs/>
          <w:sz w:val="24"/>
          <w:szCs w:val="24"/>
        </w:rPr>
        <w:t xml:space="preserve"> </w:t>
      </w:r>
      <w:r w:rsidRPr="00710138">
        <w:rPr>
          <w:rFonts w:ascii="Arial" w:hAnsi="Arial" w:cs="Arial"/>
          <w:b/>
          <w:bCs/>
          <w:sz w:val="24"/>
          <w:szCs w:val="24"/>
        </w:rPr>
        <w:t>год</w:t>
      </w:r>
    </w:p>
    <w:p w:rsidR="009C3381" w:rsidRPr="00710138" w:rsidRDefault="009C3381" w:rsidP="003E4CCE">
      <w:pPr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4649"/>
        <w:gridCol w:w="1276"/>
      </w:tblGrid>
      <w:tr w:rsidR="009C3381" w:rsidRPr="00710138" w:rsidTr="00710138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Наименование кода группы, подгруппы, статьи и вида источника финансирования дефицитов бюджетов, наименование кода классификации операций сектора государственного управления, относящихся к источ</w:t>
            </w:r>
            <w:r w:rsidR="00710138">
              <w:rPr>
                <w:rFonts w:ascii="Arial" w:hAnsi="Arial" w:cs="Arial"/>
                <w:sz w:val="24"/>
                <w:szCs w:val="24"/>
              </w:rPr>
              <w:t xml:space="preserve">никам финансирования дефицитов </w:t>
            </w:r>
            <w:r w:rsidRPr="00710138">
              <w:rPr>
                <w:rFonts w:ascii="Arial" w:hAnsi="Arial" w:cs="Arial"/>
                <w:sz w:val="24"/>
                <w:szCs w:val="24"/>
              </w:rPr>
              <w:t>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(тыс. рублей)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C3381" w:rsidRPr="00710138" w:rsidTr="00710138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Источники внутреннего финансирования дефицита бюджета, всего,</w:t>
            </w:r>
          </w:p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01 03 00 00 00 0000 000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01 03 00 00 00 0000 800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01 03 01 00 10 0000 810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3E4CCE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Погашение бюджетом сельского поселения «Ононское» кредитов, полученных из бюджета муниципального района «Шилкинский район»</w:t>
            </w:r>
            <w:r w:rsidRPr="00710138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710138">
              <w:rPr>
                <w:rFonts w:ascii="Arial" w:hAnsi="Arial" w:cs="Arial"/>
                <w:szCs w:val="24"/>
              </w:rPr>
              <w:t>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01 05 00 00 00 0000 000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01 05 00 00 00 0000 500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-9231,0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3E4CCE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01 05 </w:t>
            </w:r>
            <w:r w:rsidR="009C3381" w:rsidRPr="00710138">
              <w:rPr>
                <w:rFonts w:ascii="Arial" w:hAnsi="Arial" w:cs="Arial"/>
                <w:szCs w:val="24"/>
              </w:rPr>
              <w:t>02 00 00 0000 500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-9231,0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3E4CCE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01 05 02 01 00 0000 510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-9231,0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3E4CCE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01 05 02 01 10 0000 610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денежных средств бюджета сельского поселения «Ононское»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9231,0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01 05 00 00 00 0000 600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9231,0</w:t>
            </w:r>
          </w:p>
        </w:tc>
      </w:tr>
      <w:tr w:rsidR="009C3381" w:rsidRPr="00710138" w:rsidTr="00710138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9231,0</w:t>
            </w:r>
          </w:p>
        </w:tc>
      </w:tr>
      <w:tr w:rsidR="009C3381" w:rsidRPr="00710138" w:rsidTr="0071013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01 05 02 01 00 0000 610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ind w:right="-21"/>
              <w:jc w:val="center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right="-21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9231,0</w:t>
            </w:r>
          </w:p>
        </w:tc>
      </w:tr>
    </w:tbl>
    <w:p w:rsidR="009C3381" w:rsidRPr="00710138" w:rsidRDefault="009C3381" w:rsidP="00710138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710138">
        <w:rPr>
          <w:rFonts w:ascii="Arial" w:hAnsi="Arial" w:cs="Arial"/>
          <w:sz w:val="24"/>
          <w:szCs w:val="24"/>
        </w:rPr>
        <w:br w:type="page"/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6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710138" w:rsidRPr="00710138" w:rsidRDefault="00710138" w:rsidP="00710138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</w:p>
    <w:p w:rsidR="00710138" w:rsidRDefault="00710138" w:rsidP="003E4CCE">
      <w:pPr>
        <w:tabs>
          <w:tab w:val="left" w:pos="6660"/>
          <w:tab w:val="left" w:pos="9180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E4CCE" w:rsidRDefault="003E4CCE" w:rsidP="003E4CCE">
      <w:pPr>
        <w:tabs>
          <w:tab w:val="left" w:pos="6660"/>
          <w:tab w:val="left" w:pos="9180"/>
        </w:tabs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9C3381" w:rsidRPr="00710138" w:rsidRDefault="009C3381" w:rsidP="00710138">
      <w:pPr>
        <w:pStyle w:val="affff3"/>
        <w:tabs>
          <w:tab w:val="left" w:pos="0"/>
        </w:tabs>
        <w:spacing w:after="0" w:line="240" w:lineRule="auto"/>
        <w:ind w:left="0" w:firstLine="1"/>
        <w:jc w:val="center"/>
        <w:rPr>
          <w:rFonts w:ascii="Arial" w:hAnsi="Arial" w:cs="Arial"/>
          <w:b/>
          <w:bCs/>
          <w:sz w:val="24"/>
          <w:szCs w:val="24"/>
        </w:rPr>
      </w:pPr>
      <w:r w:rsidRPr="00710138">
        <w:rPr>
          <w:rFonts w:ascii="Arial" w:hAnsi="Arial" w:cs="Arial"/>
          <w:b/>
          <w:bCs/>
          <w:sz w:val="24"/>
          <w:szCs w:val="24"/>
        </w:rPr>
        <w:t xml:space="preserve">Источники финансирования дефицита бюджета </w:t>
      </w:r>
      <w:r w:rsidRPr="00710138">
        <w:rPr>
          <w:rFonts w:ascii="Arial" w:hAnsi="Arial" w:cs="Arial"/>
          <w:b/>
          <w:sz w:val="24"/>
          <w:szCs w:val="24"/>
        </w:rPr>
        <w:t xml:space="preserve">сельского поселения "Ононское" </w:t>
      </w:r>
      <w:r w:rsidRPr="00710138">
        <w:rPr>
          <w:rFonts w:ascii="Arial" w:hAnsi="Arial" w:cs="Arial"/>
          <w:b/>
          <w:bCs/>
          <w:sz w:val="24"/>
          <w:szCs w:val="24"/>
        </w:rPr>
        <w:t xml:space="preserve">на плановый период </w:t>
      </w:r>
      <w:r w:rsidR="00710138" w:rsidRPr="00710138">
        <w:rPr>
          <w:rFonts w:ascii="Arial" w:hAnsi="Arial" w:cs="Arial"/>
          <w:b/>
          <w:bCs/>
          <w:sz w:val="24"/>
          <w:szCs w:val="24"/>
        </w:rPr>
        <w:t>2026 и 2027 годов</w:t>
      </w:r>
    </w:p>
    <w:p w:rsidR="009C3381" w:rsidRPr="00710138" w:rsidRDefault="009C3381" w:rsidP="003E4CCE">
      <w:pPr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0206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7"/>
        <w:gridCol w:w="3827"/>
        <w:gridCol w:w="1276"/>
        <w:gridCol w:w="142"/>
        <w:gridCol w:w="1133"/>
      </w:tblGrid>
      <w:tr w:rsidR="009C3381" w:rsidRPr="00710138" w:rsidTr="00710138">
        <w:trPr>
          <w:cantSplit/>
          <w:trHeight w:val="315"/>
          <w:jc w:val="center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Наименование кода группы, подгруппы, статьи и вида источника финансирования дефицитов  бюджетов, наименование кода КОСГУ, относящихся к источникам финансирования дефицитов бюджетов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(тыс. рублей)</w:t>
            </w:r>
          </w:p>
        </w:tc>
      </w:tr>
      <w:tr w:rsidR="009C3381" w:rsidRPr="00710138" w:rsidTr="00710138">
        <w:trPr>
          <w:cantSplit/>
          <w:trHeight w:val="142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код ГАИФ дефицитов бюджетов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C3381" w:rsidRPr="00710138" w:rsidTr="00710138">
        <w:trPr>
          <w:cantSplit/>
          <w:trHeight w:val="483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2027 год</w:t>
            </w:r>
          </w:p>
        </w:tc>
      </w:tr>
      <w:tr w:rsidR="009C3381" w:rsidRPr="00710138" w:rsidTr="00710138">
        <w:trPr>
          <w:cantSplit/>
          <w:trHeight w:val="315"/>
          <w:tblHeader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в том числе: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01 03 00 00 00 0000 000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01 03 00 00 00 0000 800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1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01 03 01 00 10 0000 810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3E4CCE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Погашение бюджетом сельского поселения «Ононское» кредитов, полученных из бюджета муниципального района «Шилкинский район»</w:t>
            </w:r>
            <w:r w:rsidRPr="00710138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710138">
              <w:rPr>
                <w:rFonts w:ascii="Arial" w:hAnsi="Arial" w:cs="Arial"/>
                <w:szCs w:val="24"/>
              </w:rPr>
              <w:t>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43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01 05 00 00 00 0000 000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bCs/>
                <w:szCs w:val="24"/>
              </w:rPr>
            </w:pPr>
            <w:r w:rsidRPr="00710138">
              <w:rPr>
                <w:rFonts w:ascii="Arial" w:hAnsi="Arial" w:cs="Arial"/>
                <w:bCs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9C3381" w:rsidRPr="00710138" w:rsidTr="00710138">
        <w:trPr>
          <w:cantSplit/>
          <w:trHeight w:val="40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01 05 00 00 00 0000 500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-9261,7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-9261,7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01 05 02 00 00 0000 500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-9261,7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lastRenderedPageBreak/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01 05 02 01 00 0000 510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-9261,7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01 05 02 01 10 0000 510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Увеличение прочих остатков денежных средств бюджета сельского поселения «Ононское»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-9261,7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-9261,7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01 05 00 00 00 0000 600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01 05 02 00 00 0000 600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01 05 02 01 00 0000 610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</w:tr>
      <w:tr w:rsidR="009C3381" w:rsidRPr="00710138" w:rsidTr="00710138">
        <w:trPr>
          <w:cantSplit/>
          <w:trHeight w:val="3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802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01 05  02 01 10 0000 610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81" w:rsidRPr="00710138" w:rsidRDefault="009C3381" w:rsidP="00710138">
            <w:pPr>
              <w:pStyle w:val="afb"/>
              <w:rPr>
                <w:rFonts w:ascii="Arial" w:hAnsi="Arial" w:cs="Arial"/>
                <w:szCs w:val="24"/>
              </w:rPr>
            </w:pPr>
            <w:r w:rsidRPr="00710138">
              <w:rPr>
                <w:rFonts w:ascii="Arial" w:hAnsi="Arial" w:cs="Arial"/>
                <w:szCs w:val="24"/>
              </w:rPr>
              <w:t>Уменьшение прочих остатков денежных средств бюджета сельского поселения «Ононское»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381" w:rsidRPr="00710138" w:rsidRDefault="009C3381" w:rsidP="00710138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138">
              <w:rPr>
                <w:rFonts w:ascii="Arial" w:hAnsi="Arial" w:cs="Arial"/>
                <w:sz w:val="24"/>
                <w:szCs w:val="24"/>
              </w:rPr>
              <w:t>9261,7</w:t>
            </w:r>
          </w:p>
        </w:tc>
      </w:tr>
    </w:tbl>
    <w:p w:rsidR="00302E3F" w:rsidRDefault="009C3381" w:rsidP="00302E3F">
      <w:pPr>
        <w:jc w:val="center"/>
        <w:rPr>
          <w:rFonts w:ascii="Arial" w:hAnsi="Arial" w:cs="Arial"/>
          <w:sz w:val="24"/>
          <w:szCs w:val="24"/>
        </w:rPr>
      </w:pPr>
      <w:r w:rsidRPr="00710138">
        <w:rPr>
          <w:rFonts w:ascii="Arial" w:hAnsi="Arial" w:cs="Arial"/>
          <w:sz w:val="24"/>
          <w:szCs w:val="24"/>
        </w:rPr>
        <w:br w:type="page"/>
      </w:r>
    </w:p>
    <w:p w:rsidR="00302E3F" w:rsidRPr="00710138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7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302E3F" w:rsidRPr="00710138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302E3F" w:rsidRDefault="00302E3F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02E3F" w:rsidRDefault="00302E3F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02E3F" w:rsidRDefault="00302E3F" w:rsidP="00302E3F">
      <w:pPr>
        <w:spacing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302E3F">
        <w:rPr>
          <w:rFonts w:ascii="Arial" w:hAnsi="Arial" w:cs="Arial"/>
          <w:b/>
          <w:bCs/>
          <w:sz w:val="24"/>
          <w:szCs w:val="24"/>
        </w:rPr>
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</w:r>
    </w:p>
    <w:p w:rsidR="00302E3F" w:rsidRPr="00302E3F" w:rsidRDefault="00302E3F" w:rsidP="00302E3F">
      <w:pPr>
        <w:spacing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4077"/>
        <w:gridCol w:w="1134"/>
        <w:gridCol w:w="851"/>
        <w:gridCol w:w="1701"/>
        <w:gridCol w:w="824"/>
        <w:gridCol w:w="1551"/>
      </w:tblGrid>
      <w:tr w:rsidR="00302E3F" w:rsidRPr="00302E3F" w:rsidTr="003E4CCE">
        <w:tc>
          <w:tcPr>
            <w:tcW w:w="4077" w:type="dxa"/>
            <w:vMerge w:val="restart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10" w:type="dxa"/>
            <w:gridSpan w:val="4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Коды</w:t>
            </w:r>
          </w:p>
        </w:tc>
        <w:tc>
          <w:tcPr>
            <w:tcW w:w="1551" w:type="dxa"/>
            <w:vMerge w:val="restart"/>
            <w:vAlign w:val="center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Сумма всего (тыс.руб.)</w:t>
            </w:r>
          </w:p>
        </w:tc>
      </w:tr>
      <w:tr w:rsidR="00302E3F" w:rsidRPr="00302E3F" w:rsidTr="003E4CCE">
        <w:tc>
          <w:tcPr>
            <w:tcW w:w="4077" w:type="dxa"/>
            <w:vMerge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851" w:type="dxa"/>
            <w:vAlign w:val="center"/>
          </w:tcPr>
          <w:p w:rsidR="00302E3F" w:rsidRPr="00302E3F" w:rsidRDefault="00450CE9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Align w:val="center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824" w:type="dxa"/>
            <w:vAlign w:val="center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551" w:type="dxa"/>
            <w:vMerge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8876,0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 xml:space="preserve">Межбюджетные трансферты из </w:t>
            </w:r>
            <w:r w:rsidRPr="00302E3F">
              <w:rPr>
                <w:rFonts w:ascii="Arial" w:hAnsi="Arial" w:cs="Arial"/>
                <w:sz w:val="24"/>
                <w:szCs w:val="24"/>
              </w:rPr>
              <w:lastRenderedPageBreak/>
              <w:t>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000 00 20003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000 00 20003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880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6098,2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3599,5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437,3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397,3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305,0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02E3F" w:rsidRPr="00302E3F" w:rsidTr="003E4CCE">
        <w:tc>
          <w:tcPr>
            <w:tcW w:w="4077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13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302E3F" w:rsidRPr="00302E3F" w:rsidRDefault="00302E3F" w:rsidP="00302E3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2E3F">
              <w:rPr>
                <w:rFonts w:ascii="Arial" w:hAnsi="Arial" w:cs="Arial"/>
                <w:b/>
                <w:bCs/>
                <w:sz w:val="24"/>
                <w:szCs w:val="24"/>
              </w:rPr>
              <w:t>9231,0</w:t>
            </w:r>
          </w:p>
        </w:tc>
      </w:tr>
    </w:tbl>
    <w:p w:rsidR="00302E3F" w:rsidRDefault="00302E3F" w:rsidP="00302E3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02E3F" w:rsidRPr="00710138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8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302E3F" w:rsidRPr="00710138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302E3F" w:rsidRDefault="00302E3F" w:rsidP="00302E3F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302E3F" w:rsidRDefault="00302E3F" w:rsidP="00302E3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02E3F" w:rsidRDefault="00302E3F" w:rsidP="00302E3F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02E3F" w:rsidRPr="00302E3F" w:rsidRDefault="00302E3F" w:rsidP="00450CE9">
      <w:pP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302E3F">
        <w:rPr>
          <w:rFonts w:ascii="Arial" w:hAnsi="Arial" w:cs="Arial"/>
          <w:b/>
          <w:sz w:val="24"/>
          <w:szCs w:val="24"/>
        </w:rPr>
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</w:t>
      </w:r>
    </w:p>
    <w:p w:rsidR="009C3381" w:rsidRDefault="009C3381" w:rsidP="00450CE9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3936"/>
        <w:gridCol w:w="850"/>
        <w:gridCol w:w="851"/>
        <w:gridCol w:w="1842"/>
        <w:gridCol w:w="757"/>
        <w:gridCol w:w="951"/>
        <w:gridCol w:w="951"/>
      </w:tblGrid>
      <w:tr w:rsidR="00302E3F" w:rsidRPr="00302E3F" w:rsidTr="00450CE9">
        <w:tc>
          <w:tcPr>
            <w:tcW w:w="3936" w:type="dxa"/>
            <w:vMerge w:val="restart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00" w:type="dxa"/>
            <w:gridSpan w:val="4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Коды</w:t>
            </w:r>
          </w:p>
        </w:tc>
        <w:tc>
          <w:tcPr>
            <w:tcW w:w="951" w:type="dxa"/>
            <w:vMerge w:val="restart"/>
            <w:vAlign w:val="center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План на 2026 г. </w:t>
            </w:r>
          </w:p>
        </w:tc>
        <w:tc>
          <w:tcPr>
            <w:tcW w:w="951" w:type="dxa"/>
            <w:vMerge w:val="restart"/>
          </w:tcPr>
          <w:p w:rsidR="00302E3F" w:rsidRDefault="00450CE9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План на 2027 г.</w:t>
            </w:r>
          </w:p>
        </w:tc>
      </w:tr>
      <w:tr w:rsidR="00450CE9" w:rsidRPr="00302E3F" w:rsidTr="00450CE9">
        <w:tc>
          <w:tcPr>
            <w:tcW w:w="3936" w:type="dxa"/>
            <w:vMerge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851" w:type="dxa"/>
            <w:vAlign w:val="center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842" w:type="dxa"/>
            <w:vAlign w:val="center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757" w:type="dxa"/>
            <w:vAlign w:val="center"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2E3F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51" w:type="dxa"/>
            <w:vMerge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:rsidR="00302E3F" w:rsidRPr="00302E3F" w:rsidRDefault="00302E3F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8876,0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8876,0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 xml:space="preserve">000 00 20300 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450CE9" w:rsidRPr="00302E3F" w:rsidTr="00450CE9">
        <w:tc>
          <w:tcPr>
            <w:tcW w:w="3936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757" w:type="dxa"/>
            <w:vAlign w:val="center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6148,2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6148,2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3599,5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3599,5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487,3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487,3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447,3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447,3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290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335,7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 xml:space="preserve">Иные закупки товаров, работ и </w:t>
            </w:r>
            <w:r w:rsidRPr="00450CE9">
              <w:rPr>
                <w:rFonts w:ascii="Arial" w:hAnsi="Arial" w:cs="Arial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1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57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51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51" w:type="dxa"/>
          </w:tcPr>
          <w:p w:rsidR="00450CE9" w:rsidRPr="00450CE9" w:rsidRDefault="00450CE9" w:rsidP="001B4CB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50CE9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450CE9" w:rsidRPr="00302E3F" w:rsidTr="00450CE9">
        <w:tc>
          <w:tcPr>
            <w:tcW w:w="3936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Итого расходов</w:t>
            </w:r>
          </w:p>
        </w:tc>
        <w:tc>
          <w:tcPr>
            <w:tcW w:w="850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802</w:t>
            </w:r>
          </w:p>
        </w:tc>
        <w:tc>
          <w:tcPr>
            <w:tcW w:w="851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57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9261,7</w:t>
            </w:r>
          </w:p>
        </w:tc>
        <w:tc>
          <w:tcPr>
            <w:tcW w:w="951" w:type="dxa"/>
          </w:tcPr>
          <w:p w:rsidR="00450CE9" w:rsidRPr="00450CE9" w:rsidRDefault="00450CE9" w:rsidP="00450CE9">
            <w:pPr>
              <w:ind w:firstLine="0"/>
              <w:rPr>
                <w:rFonts w:ascii="Arial" w:hAnsi="Arial" w:cs="Arial"/>
                <w:bCs/>
                <w:sz w:val="24"/>
                <w:szCs w:val="24"/>
              </w:rPr>
            </w:pPr>
            <w:r w:rsidRPr="00450CE9">
              <w:rPr>
                <w:rFonts w:ascii="Arial" w:hAnsi="Arial" w:cs="Arial"/>
                <w:bCs/>
                <w:sz w:val="24"/>
                <w:szCs w:val="24"/>
              </w:rPr>
              <w:t>9261,7</w:t>
            </w:r>
          </w:p>
        </w:tc>
      </w:tr>
    </w:tbl>
    <w:p w:rsidR="00450CE9" w:rsidRDefault="00302E3F" w:rsidP="00450CE9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50CE9" w:rsidRPr="00710138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9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450CE9" w:rsidRPr="00710138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450CE9" w:rsidRDefault="00450CE9" w:rsidP="00450CE9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450CE9" w:rsidRDefault="00450CE9" w:rsidP="00450CE9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450CE9" w:rsidRDefault="00450CE9" w:rsidP="00450CE9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02E3F" w:rsidRPr="00450CE9" w:rsidRDefault="00450CE9" w:rsidP="001B4CB0">
      <w:pP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450CE9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 </w:t>
      </w:r>
    </w:p>
    <w:p w:rsidR="00302E3F" w:rsidRDefault="00302E3F" w:rsidP="001B4CB0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fa"/>
        <w:tblW w:w="0" w:type="auto"/>
        <w:tblLayout w:type="fixed"/>
        <w:tblLook w:val="04A0"/>
      </w:tblPr>
      <w:tblGrid>
        <w:gridCol w:w="3652"/>
        <w:gridCol w:w="851"/>
        <w:gridCol w:w="850"/>
        <w:gridCol w:w="851"/>
        <w:gridCol w:w="1842"/>
        <w:gridCol w:w="789"/>
        <w:gridCol w:w="1303"/>
      </w:tblGrid>
      <w:tr w:rsidR="00450CE9" w:rsidRPr="001B4CB0" w:rsidTr="003E4CCE">
        <w:tc>
          <w:tcPr>
            <w:tcW w:w="3652" w:type="dxa"/>
            <w:vMerge w:val="restart"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183" w:type="dxa"/>
            <w:gridSpan w:val="5"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303" w:type="dxa"/>
            <w:vMerge w:val="restart"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План на год (тыс.руб.)</w:t>
            </w:r>
          </w:p>
        </w:tc>
      </w:tr>
      <w:tr w:rsidR="00450CE9" w:rsidRPr="001B4CB0" w:rsidTr="003E4CCE">
        <w:tc>
          <w:tcPr>
            <w:tcW w:w="3652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50CE9" w:rsidRPr="001B4CB0" w:rsidRDefault="00450CE9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 w:val="restart"/>
          </w:tcPr>
          <w:p w:rsidR="00450CE9" w:rsidRPr="001B4CB0" w:rsidRDefault="00450CE9" w:rsidP="001B4CB0">
            <w:pPr>
              <w:spacing w:line="240" w:lineRule="auto"/>
              <w:ind w:left="-785" w:firstLine="42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>Р</w:t>
            </w:r>
          </w:p>
        </w:tc>
        <w:tc>
          <w:tcPr>
            <w:tcW w:w="851" w:type="dxa"/>
            <w:vMerge w:val="restart"/>
          </w:tcPr>
          <w:p w:rsidR="00450CE9" w:rsidRPr="001B4CB0" w:rsidRDefault="00450CE9" w:rsidP="001B4CB0">
            <w:pPr>
              <w:spacing w:line="240" w:lineRule="auto"/>
              <w:ind w:left="-785" w:right="-80" w:firstLine="42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1842" w:type="dxa"/>
            <w:vMerge w:val="restart"/>
          </w:tcPr>
          <w:p w:rsidR="00450CE9" w:rsidRPr="001B4CB0" w:rsidRDefault="00450CE9" w:rsidP="001B4CB0">
            <w:pPr>
              <w:spacing w:line="240" w:lineRule="auto"/>
              <w:ind w:left="-785" w:firstLine="426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89" w:type="dxa"/>
            <w:vMerge w:val="restart"/>
          </w:tcPr>
          <w:p w:rsidR="00450CE9" w:rsidRPr="001B4CB0" w:rsidRDefault="00450CE9" w:rsidP="001B4CB0">
            <w:pPr>
              <w:spacing w:line="240" w:lineRule="auto"/>
              <w:ind w:left="-73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303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0CE9" w:rsidRPr="001B4CB0" w:rsidTr="003E4CCE">
        <w:tc>
          <w:tcPr>
            <w:tcW w:w="3652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50CE9" w:rsidRPr="001B4CB0" w:rsidRDefault="00450CE9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Cs/>
                <w:sz w:val="24"/>
                <w:szCs w:val="24"/>
              </w:rPr>
              <w:t>администратора</w:t>
            </w:r>
          </w:p>
        </w:tc>
        <w:tc>
          <w:tcPr>
            <w:tcW w:w="850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450CE9" w:rsidRPr="001B4CB0" w:rsidRDefault="00450CE9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8876,0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казенных </w:t>
            </w:r>
            <w:r w:rsidRPr="001B4CB0">
              <w:rPr>
                <w:rFonts w:ascii="Arial" w:hAnsi="Arial" w:cs="Arial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lastRenderedPageBreak/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000 00 20003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000 00 20003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880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6098,2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3599,5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437,3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397,3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305,0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305,0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4CB0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1B4CB0" w:rsidTr="003E4CCE">
        <w:tc>
          <w:tcPr>
            <w:tcW w:w="3652" w:type="dxa"/>
          </w:tcPr>
          <w:p w:rsidR="001B4CB0" w:rsidRPr="001B4CB0" w:rsidRDefault="001B4CB0" w:rsidP="001B4CB0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9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</w:tcPr>
          <w:p w:rsidR="001B4CB0" w:rsidRPr="001B4CB0" w:rsidRDefault="001B4CB0" w:rsidP="001B4CB0">
            <w:pPr>
              <w:spacing w:line="240" w:lineRule="auto"/>
              <w:ind w:firstLine="1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CB0">
              <w:rPr>
                <w:rFonts w:ascii="Arial" w:hAnsi="Arial" w:cs="Arial"/>
                <w:b/>
                <w:bCs/>
                <w:sz w:val="24"/>
                <w:szCs w:val="24"/>
              </w:rPr>
              <w:t>9231,0</w:t>
            </w:r>
          </w:p>
        </w:tc>
      </w:tr>
    </w:tbl>
    <w:p w:rsidR="001B4CB0" w:rsidRDefault="001B4CB0" w:rsidP="001B4CB0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B4CB0" w:rsidRPr="00710138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>
        <w:rPr>
          <w:rFonts w:ascii="Courier New" w:hAnsi="Courier New" w:cs="Courier New"/>
          <w:sz w:val="22"/>
          <w:szCs w:val="22"/>
        </w:rPr>
        <w:t>10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к решению Совета сельского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от</w:t>
      </w:r>
    </w:p>
    <w:p w:rsidR="001B4CB0" w:rsidRPr="00710138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«</w:t>
      </w:r>
      <w:r w:rsidR="00271E58">
        <w:rPr>
          <w:rFonts w:ascii="Courier New" w:hAnsi="Courier New" w:cs="Courier New"/>
          <w:sz w:val="22"/>
          <w:szCs w:val="22"/>
        </w:rPr>
        <w:t>13</w:t>
      </w:r>
      <w:r w:rsidRPr="00710138">
        <w:rPr>
          <w:rFonts w:ascii="Courier New" w:hAnsi="Courier New" w:cs="Courier New"/>
          <w:sz w:val="22"/>
          <w:szCs w:val="22"/>
        </w:rPr>
        <w:t>»</w:t>
      </w:r>
      <w:r w:rsidR="00271E58">
        <w:rPr>
          <w:rFonts w:ascii="Courier New" w:hAnsi="Courier New" w:cs="Courier New"/>
          <w:sz w:val="22"/>
          <w:szCs w:val="22"/>
        </w:rPr>
        <w:t xml:space="preserve"> декабря</w:t>
      </w:r>
      <w:r w:rsidRPr="00710138">
        <w:rPr>
          <w:rFonts w:ascii="Courier New" w:hAnsi="Courier New" w:cs="Courier New"/>
          <w:sz w:val="22"/>
          <w:szCs w:val="22"/>
        </w:rPr>
        <w:t xml:space="preserve"> 2024 года № </w:t>
      </w:r>
      <w:r w:rsidR="00271E58">
        <w:rPr>
          <w:rFonts w:ascii="Courier New" w:hAnsi="Courier New" w:cs="Courier New"/>
          <w:sz w:val="22"/>
          <w:szCs w:val="22"/>
        </w:rPr>
        <w:t>139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 xml:space="preserve">«О бюджете </w:t>
      </w:r>
      <w:r>
        <w:rPr>
          <w:rFonts w:ascii="Courier New" w:hAnsi="Courier New" w:cs="Courier New"/>
          <w:sz w:val="22"/>
          <w:szCs w:val="22"/>
        </w:rPr>
        <w:t>сельского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поселения «Ононское» на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2025 год и плановый период</w:t>
      </w:r>
    </w:p>
    <w:p w:rsidR="001B4CB0" w:rsidRDefault="001B4CB0" w:rsidP="001B4CB0">
      <w:pPr>
        <w:spacing w:line="240" w:lineRule="auto"/>
        <w:ind w:firstLine="0"/>
        <w:jc w:val="left"/>
        <w:rPr>
          <w:rFonts w:ascii="Courier New" w:hAnsi="Courier New" w:cs="Courier New"/>
          <w:sz w:val="22"/>
          <w:szCs w:val="22"/>
        </w:rPr>
      </w:pPr>
      <w:r w:rsidRPr="00710138">
        <w:rPr>
          <w:rFonts w:ascii="Courier New" w:hAnsi="Courier New" w:cs="Courier New"/>
          <w:sz w:val="22"/>
          <w:szCs w:val="22"/>
        </w:rPr>
        <w:t>2026-2027 годов»</w:t>
      </w:r>
    </w:p>
    <w:p w:rsidR="001B4CB0" w:rsidRDefault="001B4CB0" w:rsidP="001B4CB0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B4CB0" w:rsidRDefault="001B4CB0" w:rsidP="001B4CB0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B4CB0" w:rsidRPr="001B4CB0" w:rsidRDefault="001B4CB0" w:rsidP="003E4CCE">
      <w:pP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1B4CB0">
        <w:rPr>
          <w:rFonts w:ascii="Arial" w:hAnsi="Arial" w:cs="Arial"/>
          <w:b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2026-2027 годы</w:t>
      </w:r>
    </w:p>
    <w:p w:rsidR="00450CE9" w:rsidRDefault="00450CE9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fa"/>
        <w:tblW w:w="0" w:type="auto"/>
        <w:tblLayout w:type="fixed"/>
        <w:tblLook w:val="04A0"/>
      </w:tblPr>
      <w:tblGrid>
        <w:gridCol w:w="3510"/>
        <w:gridCol w:w="709"/>
        <w:gridCol w:w="709"/>
        <w:gridCol w:w="850"/>
        <w:gridCol w:w="1742"/>
        <w:gridCol w:w="646"/>
        <w:gridCol w:w="986"/>
        <w:gridCol w:w="986"/>
      </w:tblGrid>
      <w:tr w:rsidR="001B4CB0" w:rsidRPr="003E4CCE" w:rsidTr="003E4CCE">
        <w:tc>
          <w:tcPr>
            <w:tcW w:w="3510" w:type="dxa"/>
            <w:vMerge w:val="restart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На</w:t>
            </w:r>
            <w:r w:rsidR="003E4CCE">
              <w:rPr>
                <w:rFonts w:ascii="Arial" w:hAnsi="Arial" w:cs="Arial"/>
                <w:sz w:val="24"/>
                <w:szCs w:val="24"/>
              </w:rPr>
              <w:t>именование показателей</w:t>
            </w:r>
          </w:p>
        </w:tc>
        <w:tc>
          <w:tcPr>
            <w:tcW w:w="4656" w:type="dxa"/>
            <w:gridSpan w:val="5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986" w:type="dxa"/>
            <w:vMerge w:val="restart"/>
            <w:vAlign w:val="center"/>
          </w:tcPr>
          <w:p w:rsidR="001B4CB0" w:rsidRPr="003E4CCE" w:rsidRDefault="001B4CB0" w:rsidP="003E4CCE">
            <w:pPr>
              <w:spacing w:line="240" w:lineRule="auto"/>
              <w:ind w:left="-86" w:right="-13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План на 2026 г.</w:t>
            </w:r>
            <w:r w:rsidR="003E4CCE">
              <w:rPr>
                <w:rFonts w:ascii="Arial" w:hAnsi="Arial" w:cs="Arial"/>
                <w:sz w:val="24"/>
                <w:szCs w:val="24"/>
              </w:rPr>
              <w:t xml:space="preserve"> (тыс. руб.)</w:t>
            </w:r>
            <w:r w:rsidRPr="003E4C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vMerge w:val="restart"/>
          </w:tcPr>
          <w:p w:rsidR="003E4CCE" w:rsidRDefault="003E4CCE" w:rsidP="003E4CCE">
            <w:pPr>
              <w:spacing w:line="240" w:lineRule="auto"/>
              <w:ind w:left="-86" w:right="-13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4CCE" w:rsidRDefault="003E4CCE" w:rsidP="003E4CCE">
            <w:pPr>
              <w:spacing w:line="240" w:lineRule="auto"/>
              <w:ind w:left="-86" w:right="-13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4CB0" w:rsidRPr="003E4CCE" w:rsidRDefault="001B4CB0" w:rsidP="003E4CCE">
            <w:pPr>
              <w:spacing w:line="240" w:lineRule="auto"/>
              <w:ind w:left="-86" w:right="-136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План на 2027 г.</w:t>
            </w:r>
            <w:r w:rsidR="003E4CCE">
              <w:rPr>
                <w:rFonts w:ascii="Arial" w:hAnsi="Arial" w:cs="Arial"/>
                <w:sz w:val="24"/>
                <w:szCs w:val="24"/>
              </w:rPr>
              <w:t xml:space="preserve"> (тыс. руб.)</w:t>
            </w:r>
          </w:p>
        </w:tc>
      </w:tr>
      <w:tr w:rsidR="001B4CB0" w:rsidRPr="003E4CCE" w:rsidTr="003E4CCE">
        <w:trPr>
          <w:trHeight w:val="450"/>
        </w:trPr>
        <w:tc>
          <w:tcPr>
            <w:tcW w:w="3510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 w:val="restart"/>
            <w:vAlign w:val="center"/>
          </w:tcPr>
          <w:p w:rsidR="001B4CB0" w:rsidRPr="003E4CCE" w:rsidRDefault="001B4CB0" w:rsidP="003E4CCE">
            <w:pPr>
              <w:spacing w:line="240" w:lineRule="auto"/>
              <w:ind w:left="-108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</w:t>
            </w:r>
          </w:p>
        </w:tc>
        <w:tc>
          <w:tcPr>
            <w:tcW w:w="850" w:type="dxa"/>
            <w:vMerge w:val="restart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ПР</w:t>
            </w:r>
          </w:p>
        </w:tc>
        <w:tc>
          <w:tcPr>
            <w:tcW w:w="1742" w:type="dxa"/>
            <w:vMerge w:val="restart"/>
          </w:tcPr>
          <w:p w:rsidR="003E4CCE" w:rsidRDefault="003E4CCE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4CCE" w:rsidRDefault="003E4CCE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4CCE" w:rsidRDefault="003E4CCE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ЦСТ</w:t>
            </w:r>
          </w:p>
        </w:tc>
        <w:tc>
          <w:tcPr>
            <w:tcW w:w="646" w:type="dxa"/>
            <w:vMerge w:val="restart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6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B0" w:rsidRPr="003E4CCE" w:rsidTr="003E4CCE">
        <w:trPr>
          <w:trHeight w:val="375"/>
        </w:trPr>
        <w:tc>
          <w:tcPr>
            <w:tcW w:w="3510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администратора</w:t>
            </w:r>
          </w:p>
        </w:tc>
        <w:tc>
          <w:tcPr>
            <w:tcW w:w="709" w:type="dxa"/>
            <w:vMerge/>
            <w:vAlign w:val="center"/>
          </w:tcPr>
          <w:p w:rsidR="001B4CB0" w:rsidRPr="003E4CCE" w:rsidRDefault="001B4CB0" w:rsidP="003E4CC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  <w:vMerge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8926,0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8926,0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000 00 20000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000 00 20300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1096,0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000 00 20400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1630,3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3E4CCE">
              <w:rPr>
                <w:rFonts w:ascii="Arial" w:hAnsi="Arial" w:cs="Arial"/>
                <w:sz w:val="24"/>
                <w:szCs w:val="24"/>
              </w:rPr>
              <w:lastRenderedPageBreak/>
              <w:t>надзора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3E4CCE" w:rsidTr="003E4CCE">
        <w:tc>
          <w:tcPr>
            <w:tcW w:w="3510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000 00 52106</w:t>
            </w:r>
          </w:p>
        </w:tc>
        <w:tc>
          <w:tcPr>
            <w:tcW w:w="646" w:type="dxa"/>
            <w:vAlign w:val="center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6198,2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6198,2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2061,4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3649,5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3649,5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487,3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487,3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447,3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447,3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000 00 92030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290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335,7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000 00 51180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335,7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000 00 00000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000 00 52100</w:t>
            </w: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CCE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1B4CB0" w:rsidRPr="003E4CCE" w:rsidTr="003E4CCE">
        <w:tc>
          <w:tcPr>
            <w:tcW w:w="351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42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9261,7</w:t>
            </w:r>
          </w:p>
        </w:tc>
        <w:tc>
          <w:tcPr>
            <w:tcW w:w="986" w:type="dxa"/>
          </w:tcPr>
          <w:p w:rsidR="001B4CB0" w:rsidRPr="003E4CCE" w:rsidRDefault="001B4CB0" w:rsidP="003E4CCE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CCE">
              <w:rPr>
                <w:rFonts w:ascii="Arial" w:hAnsi="Arial" w:cs="Arial"/>
                <w:b/>
                <w:bCs/>
                <w:sz w:val="24"/>
                <w:szCs w:val="24"/>
              </w:rPr>
              <w:t>9261,7</w:t>
            </w:r>
          </w:p>
        </w:tc>
      </w:tr>
    </w:tbl>
    <w:p w:rsidR="003E4CCE" w:rsidRDefault="003E4CCE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E4CCE" w:rsidRDefault="003E4CCE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3E4CCE" w:rsidRDefault="003E4CCE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1B4CB0" w:rsidRPr="00302E3F" w:rsidRDefault="003E4CCE" w:rsidP="003E4CCE">
      <w:pPr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</w:t>
      </w:r>
    </w:p>
    <w:sectPr w:rsidR="001B4CB0" w:rsidRPr="00302E3F" w:rsidSect="00710138">
      <w:footerReference w:type="default" r:id="rId8"/>
      <w:pgSz w:w="11907" w:h="16840" w:code="9"/>
      <w:pgMar w:top="851" w:right="851" w:bottom="284" w:left="1134" w:header="720" w:footer="23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5AB" w:rsidRDefault="006B55AB">
      <w:r>
        <w:separator/>
      </w:r>
    </w:p>
  </w:endnote>
  <w:endnote w:type="continuationSeparator" w:id="1">
    <w:p w:rsidR="006B55AB" w:rsidRDefault="006B5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1B4CB0" w:rsidRPr="00710138" w:rsidRDefault="00E44071">
        <w:pPr>
          <w:pStyle w:val="af8"/>
          <w:jc w:val="right"/>
          <w:rPr>
            <w:rFonts w:ascii="Arial" w:hAnsi="Arial" w:cs="Arial"/>
            <w:sz w:val="24"/>
            <w:szCs w:val="24"/>
          </w:rPr>
        </w:pPr>
        <w:r w:rsidRPr="00710138">
          <w:rPr>
            <w:rFonts w:ascii="Arial" w:hAnsi="Arial" w:cs="Arial"/>
            <w:sz w:val="24"/>
            <w:szCs w:val="24"/>
          </w:rPr>
          <w:fldChar w:fldCharType="begin"/>
        </w:r>
        <w:r w:rsidR="001B4CB0" w:rsidRPr="00710138">
          <w:rPr>
            <w:rFonts w:ascii="Arial" w:hAnsi="Arial" w:cs="Arial"/>
            <w:sz w:val="24"/>
            <w:szCs w:val="24"/>
          </w:rPr>
          <w:instrText>PAGE   \* MERGEFORMAT</w:instrText>
        </w:r>
        <w:r w:rsidRPr="00710138">
          <w:rPr>
            <w:rFonts w:ascii="Arial" w:hAnsi="Arial" w:cs="Arial"/>
            <w:sz w:val="24"/>
            <w:szCs w:val="24"/>
          </w:rPr>
          <w:fldChar w:fldCharType="separate"/>
        </w:r>
        <w:r w:rsidR="00271E58">
          <w:rPr>
            <w:rFonts w:ascii="Arial" w:hAnsi="Arial" w:cs="Arial"/>
            <w:noProof/>
            <w:sz w:val="24"/>
            <w:szCs w:val="24"/>
          </w:rPr>
          <w:t>26</w:t>
        </w:r>
        <w:r w:rsidRPr="00710138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1B4CB0" w:rsidRDefault="001B4CB0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5AB" w:rsidRDefault="006B55AB">
      <w:r>
        <w:separator/>
      </w:r>
    </w:p>
  </w:footnote>
  <w:footnote w:type="continuationSeparator" w:id="1">
    <w:p w:rsidR="006B55AB" w:rsidRDefault="006B55AB">
      <w:r>
        <w:continuationSeparator/>
      </w:r>
    </w:p>
  </w:footnote>
  <w:footnote w:type="continuationNotice" w:id="2">
    <w:p w:rsidR="006B55AB" w:rsidRDefault="006B55A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8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6F9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2FA2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1619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4CB0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ABE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72E"/>
    <w:rsid w:val="00270A77"/>
    <w:rsid w:val="002712BE"/>
    <w:rsid w:val="002716F2"/>
    <w:rsid w:val="00271929"/>
    <w:rsid w:val="00271E58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4083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2E3F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5A97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131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134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CCE"/>
    <w:rsid w:val="003E4DC1"/>
    <w:rsid w:val="003E4FAD"/>
    <w:rsid w:val="003E5A25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0CE9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008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B01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7F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CE4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5AB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38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976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E88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783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B23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142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4D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17F23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4E4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381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0D12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BA9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98A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2AED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E7F87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4EB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A74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185"/>
    <w:rsid w:val="00D37876"/>
    <w:rsid w:val="00D37E54"/>
    <w:rsid w:val="00D40164"/>
    <w:rsid w:val="00D4023A"/>
    <w:rsid w:val="00D41804"/>
    <w:rsid w:val="00D4196E"/>
    <w:rsid w:val="00D4203A"/>
    <w:rsid w:val="00D42226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47EA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BB9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C78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071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A6E"/>
    <w:rsid w:val="00E71E8D"/>
    <w:rsid w:val="00E72381"/>
    <w:rsid w:val="00E725A0"/>
    <w:rsid w:val="00E727B3"/>
    <w:rsid w:val="00E72B65"/>
    <w:rsid w:val="00E73714"/>
    <w:rsid w:val="00E740E9"/>
    <w:rsid w:val="00E7460F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87CE9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C49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8C7BFF69-13EC-4CFC-8FC5-92086618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5025</Words>
  <Characters>28648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33606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30</cp:revision>
  <cp:lastPrinted>2024-12-11T02:36:00Z</cp:lastPrinted>
  <dcterms:created xsi:type="dcterms:W3CDTF">2024-11-17T11:55:00Z</dcterms:created>
  <dcterms:modified xsi:type="dcterms:W3CDTF">2024-12-13T00:05:00Z</dcterms:modified>
</cp:coreProperties>
</file>